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106E4E">
      <w:pPr>
        <w:rPr>
          <w:lang w:eastAsia="zh-CN"/>
        </w:rPr>
      </w:pPr>
      <w:r>
        <w:rPr>
          <w:lang w:eastAsia="zh-CN"/>
        </w:rPr>
        <w:drawing>
          <wp:anchor simplePos="0" relativeHeight="251658240" behindDoc="0" locked="0" layoutInCell="1" allowOverlap="1">
            <wp:simplePos x="0" y="0"/>
            <wp:positionH relativeFrom="page">
              <wp:posOffset>11785600</wp:posOffset>
            </wp:positionH>
            <wp:positionV relativeFrom="topMargin">
              <wp:posOffset>10490200</wp:posOffset>
            </wp:positionV>
            <wp:extent cx="406400" cy="27940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668646" name=""/>
                    <pic:cNvPicPr>
                      <a:picLocks noChangeAspect="1"/>
                    </pic:cNvPicPr>
                  </pic:nvPicPr>
                  <pic:blipFill>
                    <a:blip xmlns:r="http://schemas.openxmlformats.org/officeDocument/2006/relationships" r:embed="rId6"/>
                    <a:stretch>
                      <a:fillRect/>
                    </a:stretch>
                  </pic:blipFill>
                  <pic:spPr>
                    <a:xfrm>
                      <a:off x="0" y="0"/>
                      <a:ext cx="406400" cy="279400"/>
                    </a:xfrm>
                    <a:prstGeom prst="rect">
                      <a:avLst/>
                    </a:prstGeom>
                  </pic:spPr>
                </pic:pic>
              </a:graphicData>
            </a:graphic>
          </wp:anchor>
        </w:drawing>
      </w:r>
    </w:p>
    <w:p w:rsidR="00106E4E">
      <w:pPr>
        <w:jc w:val="center"/>
        <w:rPr>
          <w:lang w:eastAsia="zh-CN"/>
        </w:rPr>
      </w:pPr>
      <w:r>
        <w:rPr>
          <w:b/>
          <w:bCs/>
          <w:sz w:val="28"/>
          <w:szCs w:val="28"/>
          <w:lang w:eastAsia="zh-CN"/>
        </w:rPr>
        <w:t>陕西省横山县塔湾镇中学</w:t>
      </w:r>
      <w:r>
        <w:rPr>
          <w:b/>
          <w:bCs/>
          <w:sz w:val="28"/>
          <w:szCs w:val="28"/>
          <w:lang w:eastAsia="zh-CN"/>
        </w:rPr>
        <w:t>2020</w:t>
      </w:r>
      <w:r>
        <w:rPr>
          <w:b/>
          <w:bCs/>
          <w:sz w:val="28"/>
          <w:szCs w:val="28"/>
          <w:lang w:eastAsia="zh-CN"/>
        </w:rPr>
        <w:t>届九年级上学期英语第一次月考试卷</w:t>
      </w:r>
    </w:p>
    <w:p w:rsidR="00106E4E">
      <w:pPr>
        <w:rPr>
          <w:lang w:eastAsia="zh-CN"/>
        </w:rPr>
      </w:pPr>
      <w:r>
        <w:rPr>
          <w:b/>
          <w:bCs/>
          <w:sz w:val="24"/>
          <w:szCs w:val="24"/>
          <w:lang w:eastAsia="zh-CN"/>
        </w:rPr>
        <w:t>一、完形填空</w:t>
      </w:r>
    </w:p>
    <w:p w:rsidR="00106E4E">
      <w:pPr>
        <w:spacing w:after="0"/>
        <w:rPr>
          <w:lang w:eastAsia="zh-CN"/>
        </w:rPr>
      </w:pPr>
      <w:r>
        <w:rPr>
          <w:color w:val="000000"/>
          <w:lang w:eastAsia="zh-CN"/>
        </w:rPr>
        <w:t>1.</w:t>
      </w:r>
      <w:r>
        <w:rPr>
          <w:color w:val="000000"/>
          <w:lang w:eastAsia="zh-CN"/>
        </w:rPr>
        <w:t>阅读下面短文，按照句子结构的语法性和上下文连贯的要求，从各小题的四个选项中选出一个最佳答案，使短文连贯完整。</w:t>
      </w:r>
    </w:p>
    <w:p w:rsidR="00106E4E">
      <w:pPr>
        <w:spacing w:after="0"/>
      </w:pPr>
      <w:r>
        <w:rPr>
          <w:color w:val="000000"/>
        </w:rPr>
        <w:t>Dear Micheal,</w:t>
      </w:r>
    </w:p>
    <w:p w:rsidR="00106E4E">
      <w:pPr>
        <w:spacing w:after="0"/>
      </w:pPr>
      <w:r>
        <w:rPr>
          <w:color w:val="000000"/>
        </w:rPr>
        <w:t>    How's your vacation? I'm visiting my uncle in Spain. He lives in the sunny</w:t>
      </w:r>
      <w:r>
        <w:rPr>
          <w:color w:val="000000"/>
        </w:rPr>
        <w:t xml:space="preserve"> and beautiful city of Valencia, in Spain.</w:t>
      </w:r>
    </w:p>
    <w:p w:rsidR="00106E4E">
      <w:pPr>
        <w:spacing w:after="0"/>
      </w:pPr>
      <w:r>
        <w:rPr>
          <w:color w:val="000000"/>
        </w:rPr>
        <w:t>    Yesterday, I had great fun. My uncle</w:t>
      </w:r>
      <w:r>
        <w:rPr>
          <w:color w:val="000000"/>
          <w:u w:val="single"/>
        </w:rPr>
        <w:t xml:space="preserve">        1       </w:t>
      </w:r>
      <w:r>
        <w:rPr>
          <w:color w:val="000000"/>
        </w:rPr>
        <w:t>me to the tomato festival in Bunol, which is just 30 miles away from where my uncle lives. You have</w:t>
      </w:r>
      <w:r>
        <w:rPr>
          <w:color w:val="000000"/>
          <w:u w:val="single"/>
        </w:rPr>
        <w:t xml:space="preserve">        2       </w:t>
      </w:r>
      <w:r>
        <w:rPr>
          <w:color w:val="000000"/>
        </w:rPr>
        <w:t>never heard of this festival before. Neith</w:t>
      </w:r>
      <w:r>
        <w:rPr>
          <w:color w:val="000000"/>
        </w:rPr>
        <w:t>er had I. The tomato festival is called "La Tomatina"in Spanish. It was</w:t>
      </w:r>
      <w:r>
        <w:rPr>
          <w:color w:val="000000"/>
          <w:u w:val="single"/>
        </w:rPr>
        <w:t xml:space="preserve">        3       </w:t>
      </w:r>
      <w:r>
        <w:rPr>
          <w:color w:val="000000"/>
        </w:rPr>
        <w:t>and messiest tomato fight in the world. When we first got to the square where the festival took place, it was very crowded</w:t>
      </w:r>
      <w:r>
        <w:rPr>
          <w:color w:val="000000"/>
          <w:u w:val="single"/>
        </w:rPr>
        <w:t xml:space="preserve">        4       </w:t>
      </w:r>
      <w:r>
        <w:rPr>
          <w:color w:val="000000"/>
        </w:rPr>
        <w:t>people from all around the worl</w:t>
      </w:r>
      <w:r>
        <w:rPr>
          <w:color w:val="000000"/>
        </w:rPr>
        <w:t>d, and many trucks were carrying tomatoes. My uncle told me the crowded people here</w:t>
      </w:r>
      <w:r>
        <w:rPr>
          <w:color w:val="000000"/>
          <w:u w:val="single"/>
        </w:rPr>
        <w:t xml:space="preserve">        5       </w:t>
      </w:r>
      <w:r>
        <w:rPr>
          <w:color w:val="000000"/>
        </w:rPr>
        <w:t>around 38,000 and this was more than four times the population of Bunol.</w:t>
      </w:r>
    </w:p>
    <w:p w:rsidR="00106E4E">
      <w:pPr>
        <w:spacing w:after="0"/>
      </w:pPr>
      <w:r>
        <w:rPr>
          <w:color w:val="000000"/>
        </w:rPr>
        <w:t>    The tomato fight started as soon as the first banger was beaten. Then everyone i</w:t>
      </w:r>
      <w:r>
        <w:rPr>
          <w:color w:val="000000"/>
        </w:rPr>
        <w:t>ncluding me started throwing</w:t>
      </w:r>
      <w:r>
        <w:rPr>
          <w:color w:val="000000"/>
          <w:u w:val="single"/>
        </w:rPr>
        <w:t xml:space="preserve">        6       </w:t>
      </w:r>
      <w:r>
        <w:rPr>
          <w:color w:val="000000"/>
        </w:rPr>
        <w:t>at each other. I took red tomatoes and threw</w:t>
      </w:r>
      <w:r>
        <w:rPr>
          <w:color w:val="000000"/>
          <w:u w:val="single"/>
        </w:rPr>
        <w:t xml:space="preserve">        7       </w:t>
      </w:r>
      <w:r>
        <w:rPr>
          <w:color w:val="000000"/>
        </w:rPr>
        <w:t>at anyone that ran, moved, bent down, or turned around. Tomatoes must be squashed before people threw them in order not</w:t>
      </w:r>
      <w:r>
        <w:rPr>
          <w:color w:val="000000"/>
          <w:u w:val="single"/>
        </w:rPr>
        <w:t xml:space="preserve">        8       </w:t>
      </w:r>
      <w:r>
        <w:rPr>
          <w:color w:val="000000"/>
        </w:rPr>
        <w:t>anybody.</w:t>
      </w:r>
    </w:p>
    <w:p w:rsidR="00106E4E">
      <w:pPr>
        <w:spacing w:after="0"/>
      </w:pPr>
      <w:r>
        <w:rPr>
          <w:color w:val="000000"/>
        </w:rPr>
        <w:t>    Afte</w:t>
      </w:r>
      <w:r>
        <w:rPr>
          <w:color w:val="000000"/>
        </w:rPr>
        <w:t>r a little while, the streets, people and nearby buildings were splashed with red. There was no winner in this fight,</w:t>
      </w:r>
      <w:r>
        <w:rPr>
          <w:color w:val="000000"/>
          <w:u w:val="single"/>
        </w:rPr>
        <w:t xml:space="preserve">        9       </w:t>
      </w:r>
      <w:r>
        <w:rPr>
          <w:color w:val="000000"/>
        </w:rPr>
        <w:t>we all had fun. As soon as a second banger was beaten, people stopped throwing.</w:t>
      </w:r>
    </w:p>
    <w:p w:rsidR="00106E4E">
      <w:pPr>
        <w:spacing w:after="0"/>
      </w:pPr>
      <w:r>
        <w:rPr>
          <w:color w:val="000000"/>
        </w:rPr>
        <w:t>    I really had</w:t>
      </w:r>
      <w:r>
        <w:rPr>
          <w:color w:val="000000"/>
          <w:u w:val="single"/>
        </w:rPr>
        <w:t xml:space="preserve">        10       </w:t>
      </w:r>
      <w:r>
        <w:rPr>
          <w:color w:val="000000"/>
        </w:rPr>
        <w:t>great time</w:t>
      </w:r>
      <w:r>
        <w:rPr>
          <w:color w:val="000000"/>
        </w:rPr>
        <w:t>, I wish you were here, too. I hope I hear from you soon.</w:t>
      </w:r>
    </w:p>
    <w:p w:rsidR="00106E4E">
      <w:pPr>
        <w:spacing w:after="0"/>
        <w:jc w:val="right"/>
      </w:pPr>
      <w:r>
        <w:rPr>
          <w:color w:val="000000"/>
        </w:rPr>
        <w:t>Yours,</w:t>
      </w:r>
    </w:p>
    <w:p w:rsidR="00106E4E">
      <w:pPr>
        <w:spacing w:after="0"/>
        <w:jc w:val="right"/>
      </w:pPr>
      <w:r>
        <w:rPr>
          <w:color w:val="000000"/>
        </w:rPr>
        <w:t>Linda</w:t>
      </w:r>
    </w:p>
    <w:tbl>
      <w:tblPr>
        <w:tblW w:w="0" w:type="auto"/>
        <w:tblLook w:val="04A0"/>
      </w:tblPr>
      <w:tblGrid>
        <w:gridCol w:w="1228"/>
        <w:gridCol w:w="1191"/>
        <w:gridCol w:w="1002"/>
        <w:gridCol w:w="1255"/>
      </w:tblGrid>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1. A. take</w:t>
            </w:r>
          </w:p>
        </w:tc>
        <w:tc>
          <w:tcPr>
            <w:tcW w:w="0" w:type="auto"/>
            <w:tcMar>
              <w:top w:w="15" w:type="dxa"/>
              <w:left w:w="15" w:type="dxa"/>
              <w:bottom w:w="15" w:type="dxa"/>
              <w:right w:w="15" w:type="dxa"/>
            </w:tcMar>
            <w:vAlign w:val="center"/>
          </w:tcPr>
          <w:p w:rsidR="00106E4E">
            <w:pPr>
              <w:spacing w:after="0"/>
            </w:pPr>
            <w:r>
              <w:rPr>
                <w:color w:val="000000"/>
              </w:rPr>
              <w:t>B. took</w:t>
            </w:r>
          </w:p>
        </w:tc>
        <w:tc>
          <w:tcPr>
            <w:tcW w:w="0" w:type="auto"/>
            <w:tcMar>
              <w:top w:w="15" w:type="dxa"/>
              <w:left w:w="15" w:type="dxa"/>
              <w:bottom w:w="15" w:type="dxa"/>
              <w:right w:w="15" w:type="dxa"/>
            </w:tcMar>
            <w:vAlign w:val="center"/>
          </w:tcPr>
          <w:p w:rsidR="00106E4E">
            <w:pPr>
              <w:spacing w:after="0"/>
            </w:pPr>
            <w:r>
              <w:rPr>
                <w:color w:val="000000"/>
              </w:rPr>
              <w:t>C. will take</w:t>
            </w:r>
          </w:p>
        </w:tc>
        <w:tc>
          <w:tcPr>
            <w:tcW w:w="0" w:type="auto"/>
            <w:tcMar>
              <w:top w:w="15" w:type="dxa"/>
              <w:left w:w="15" w:type="dxa"/>
              <w:bottom w:w="15" w:type="dxa"/>
              <w:right w:w="15" w:type="dxa"/>
            </w:tcMar>
            <w:vAlign w:val="center"/>
          </w:tcPr>
          <w:p w:rsidR="00106E4E">
            <w:pPr>
              <w:spacing w:after="0"/>
            </w:pPr>
            <w:r>
              <w:rPr>
                <w:color w:val="000000"/>
              </w:rPr>
              <w:t>D. takes</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2. A. probable</w:t>
            </w:r>
          </w:p>
        </w:tc>
        <w:tc>
          <w:tcPr>
            <w:tcW w:w="0" w:type="auto"/>
            <w:tcMar>
              <w:top w:w="15" w:type="dxa"/>
              <w:left w:w="15" w:type="dxa"/>
              <w:bottom w:w="15" w:type="dxa"/>
              <w:right w:w="15" w:type="dxa"/>
            </w:tcMar>
            <w:vAlign w:val="center"/>
          </w:tcPr>
          <w:p w:rsidR="00106E4E">
            <w:pPr>
              <w:spacing w:after="0"/>
            </w:pPr>
            <w:r>
              <w:rPr>
                <w:color w:val="000000"/>
              </w:rPr>
              <w:t>B. final</w:t>
            </w:r>
          </w:p>
        </w:tc>
        <w:tc>
          <w:tcPr>
            <w:tcW w:w="0" w:type="auto"/>
            <w:tcMar>
              <w:top w:w="15" w:type="dxa"/>
              <w:left w:w="15" w:type="dxa"/>
              <w:bottom w:w="15" w:type="dxa"/>
              <w:right w:w="15" w:type="dxa"/>
            </w:tcMar>
            <w:vAlign w:val="center"/>
          </w:tcPr>
          <w:p w:rsidR="00106E4E">
            <w:pPr>
              <w:spacing w:after="0"/>
            </w:pPr>
            <w:r>
              <w:rPr>
                <w:color w:val="000000"/>
              </w:rPr>
              <w:t>C. probably</w:t>
            </w:r>
          </w:p>
        </w:tc>
        <w:tc>
          <w:tcPr>
            <w:tcW w:w="0" w:type="auto"/>
            <w:tcMar>
              <w:top w:w="15" w:type="dxa"/>
              <w:left w:w="15" w:type="dxa"/>
              <w:bottom w:w="15" w:type="dxa"/>
              <w:right w:w="15" w:type="dxa"/>
            </w:tcMar>
            <w:vAlign w:val="center"/>
          </w:tcPr>
          <w:p w:rsidR="00106E4E">
            <w:pPr>
              <w:spacing w:after="0"/>
            </w:pPr>
            <w:r>
              <w:rPr>
                <w:color w:val="000000"/>
              </w:rPr>
              <w:t>D. finally</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3. A. big</w:t>
            </w:r>
          </w:p>
        </w:tc>
        <w:tc>
          <w:tcPr>
            <w:tcW w:w="0" w:type="auto"/>
            <w:tcMar>
              <w:top w:w="15" w:type="dxa"/>
              <w:left w:w="15" w:type="dxa"/>
              <w:bottom w:w="15" w:type="dxa"/>
              <w:right w:w="15" w:type="dxa"/>
            </w:tcMar>
            <w:vAlign w:val="center"/>
          </w:tcPr>
          <w:p w:rsidR="00106E4E">
            <w:pPr>
              <w:spacing w:after="0"/>
            </w:pPr>
            <w:r>
              <w:rPr>
                <w:color w:val="000000"/>
              </w:rPr>
              <w:t>B. the biggest</w:t>
            </w:r>
          </w:p>
        </w:tc>
        <w:tc>
          <w:tcPr>
            <w:tcW w:w="0" w:type="auto"/>
            <w:tcMar>
              <w:top w:w="15" w:type="dxa"/>
              <w:left w:w="15" w:type="dxa"/>
              <w:bottom w:w="15" w:type="dxa"/>
              <w:right w:w="15" w:type="dxa"/>
            </w:tcMar>
            <w:vAlign w:val="center"/>
          </w:tcPr>
          <w:p w:rsidR="00106E4E">
            <w:pPr>
              <w:spacing w:after="0"/>
            </w:pPr>
            <w:r>
              <w:rPr>
                <w:color w:val="000000"/>
              </w:rPr>
              <w:t>C. poor</w:t>
            </w:r>
          </w:p>
        </w:tc>
        <w:tc>
          <w:tcPr>
            <w:tcW w:w="0" w:type="auto"/>
            <w:tcMar>
              <w:top w:w="15" w:type="dxa"/>
              <w:left w:w="15" w:type="dxa"/>
              <w:bottom w:w="15" w:type="dxa"/>
              <w:right w:w="15" w:type="dxa"/>
            </w:tcMar>
            <w:vAlign w:val="center"/>
          </w:tcPr>
          <w:p w:rsidR="00106E4E">
            <w:pPr>
              <w:spacing w:after="0"/>
            </w:pPr>
            <w:r>
              <w:rPr>
                <w:color w:val="000000"/>
              </w:rPr>
              <w:t>D. the poorest</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4. A. with</w:t>
            </w:r>
          </w:p>
        </w:tc>
        <w:tc>
          <w:tcPr>
            <w:tcW w:w="0" w:type="auto"/>
            <w:tcMar>
              <w:top w:w="15" w:type="dxa"/>
              <w:left w:w="15" w:type="dxa"/>
              <w:bottom w:w="15" w:type="dxa"/>
              <w:right w:w="15" w:type="dxa"/>
            </w:tcMar>
            <w:vAlign w:val="center"/>
          </w:tcPr>
          <w:p w:rsidR="00106E4E">
            <w:pPr>
              <w:spacing w:after="0"/>
            </w:pPr>
            <w:r>
              <w:rPr>
                <w:color w:val="000000"/>
              </w:rPr>
              <w:t>B. to</w:t>
            </w:r>
          </w:p>
        </w:tc>
        <w:tc>
          <w:tcPr>
            <w:tcW w:w="0" w:type="auto"/>
            <w:tcMar>
              <w:top w:w="15" w:type="dxa"/>
              <w:left w:w="15" w:type="dxa"/>
              <w:bottom w:w="15" w:type="dxa"/>
              <w:right w:w="15" w:type="dxa"/>
            </w:tcMar>
            <w:vAlign w:val="center"/>
          </w:tcPr>
          <w:p w:rsidR="00106E4E">
            <w:pPr>
              <w:spacing w:after="0"/>
            </w:pPr>
            <w:r>
              <w:rPr>
                <w:color w:val="000000"/>
              </w:rPr>
              <w:t>C. for</w:t>
            </w:r>
          </w:p>
        </w:tc>
        <w:tc>
          <w:tcPr>
            <w:tcW w:w="0" w:type="auto"/>
            <w:tcMar>
              <w:top w:w="15" w:type="dxa"/>
              <w:left w:w="15" w:type="dxa"/>
              <w:bottom w:w="15" w:type="dxa"/>
              <w:right w:w="15" w:type="dxa"/>
            </w:tcMar>
            <w:vAlign w:val="center"/>
          </w:tcPr>
          <w:p w:rsidR="00106E4E">
            <w:pPr>
              <w:spacing w:after="0"/>
            </w:pPr>
            <w:r>
              <w:rPr>
                <w:color w:val="000000"/>
              </w:rPr>
              <w:t>D. from</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5. A. is</w:t>
            </w:r>
          </w:p>
        </w:tc>
        <w:tc>
          <w:tcPr>
            <w:tcW w:w="0" w:type="auto"/>
            <w:tcMar>
              <w:top w:w="15" w:type="dxa"/>
              <w:left w:w="15" w:type="dxa"/>
              <w:bottom w:w="15" w:type="dxa"/>
              <w:right w:w="15" w:type="dxa"/>
            </w:tcMar>
            <w:vAlign w:val="center"/>
          </w:tcPr>
          <w:p w:rsidR="00106E4E">
            <w:pPr>
              <w:spacing w:after="0"/>
            </w:pPr>
            <w:r>
              <w:rPr>
                <w:color w:val="000000"/>
              </w:rPr>
              <w:t xml:space="preserve">B. </w:t>
            </w:r>
            <w:r>
              <w:rPr>
                <w:color w:val="000000"/>
              </w:rPr>
              <w:t>are</w:t>
            </w:r>
          </w:p>
        </w:tc>
        <w:tc>
          <w:tcPr>
            <w:tcW w:w="0" w:type="auto"/>
            <w:tcMar>
              <w:top w:w="15" w:type="dxa"/>
              <w:left w:w="15" w:type="dxa"/>
              <w:bottom w:w="15" w:type="dxa"/>
              <w:right w:w="15" w:type="dxa"/>
            </w:tcMar>
            <w:vAlign w:val="center"/>
          </w:tcPr>
          <w:p w:rsidR="00106E4E">
            <w:pPr>
              <w:spacing w:after="0"/>
            </w:pPr>
            <w:r>
              <w:rPr>
                <w:color w:val="000000"/>
              </w:rPr>
              <w:t>C. was</w:t>
            </w:r>
          </w:p>
        </w:tc>
        <w:tc>
          <w:tcPr>
            <w:tcW w:w="0" w:type="auto"/>
            <w:tcMar>
              <w:top w:w="15" w:type="dxa"/>
              <w:left w:w="15" w:type="dxa"/>
              <w:bottom w:w="15" w:type="dxa"/>
              <w:right w:w="15" w:type="dxa"/>
            </w:tcMar>
            <w:vAlign w:val="center"/>
          </w:tcPr>
          <w:p w:rsidR="00106E4E">
            <w:pPr>
              <w:spacing w:after="0"/>
            </w:pPr>
            <w:r>
              <w:rPr>
                <w:color w:val="000000"/>
              </w:rPr>
              <w:t>D. were</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6. A. tomato</w:t>
            </w:r>
          </w:p>
        </w:tc>
        <w:tc>
          <w:tcPr>
            <w:tcW w:w="0" w:type="auto"/>
            <w:tcMar>
              <w:top w:w="15" w:type="dxa"/>
              <w:left w:w="15" w:type="dxa"/>
              <w:bottom w:w="15" w:type="dxa"/>
              <w:right w:w="15" w:type="dxa"/>
            </w:tcMar>
            <w:vAlign w:val="center"/>
          </w:tcPr>
          <w:p w:rsidR="00106E4E">
            <w:pPr>
              <w:spacing w:after="0"/>
            </w:pPr>
            <w:r>
              <w:rPr>
                <w:color w:val="000000"/>
              </w:rPr>
              <w:t>B. tomatoes</w:t>
            </w:r>
          </w:p>
        </w:tc>
        <w:tc>
          <w:tcPr>
            <w:tcW w:w="0" w:type="auto"/>
            <w:tcMar>
              <w:top w:w="15" w:type="dxa"/>
              <w:left w:w="15" w:type="dxa"/>
              <w:bottom w:w="15" w:type="dxa"/>
              <w:right w:w="15" w:type="dxa"/>
            </w:tcMar>
            <w:vAlign w:val="center"/>
          </w:tcPr>
          <w:p w:rsidR="00106E4E">
            <w:pPr>
              <w:spacing w:after="0"/>
            </w:pPr>
            <w:r>
              <w:rPr>
                <w:color w:val="000000"/>
              </w:rPr>
              <w:t>C. apple</w:t>
            </w:r>
          </w:p>
        </w:tc>
        <w:tc>
          <w:tcPr>
            <w:tcW w:w="0" w:type="auto"/>
            <w:tcMar>
              <w:top w:w="15" w:type="dxa"/>
              <w:left w:w="15" w:type="dxa"/>
              <w:bottom w:w="15" w:type="dxa"/>
              <w:right w:w="15" w:type="dxa"/>
            </w:tcMar>
            <w:vAlign w:val="center"/>
          </w:tcPr>
          <w:p w:rsidR="00106E4E">
            <w:pPr>
              <w:spacing w:after="0"/>
            </w:pPr>
            <w:r>
              <w:rPr>
                <w:color w:val="000000"/>
              </w:rPr>
              <w:t>D. apples</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7. A. them</w:t>
            </w:r>
          </w:p>
        </w:tc>
        <w:tc>
          <w:tcPr>
            <w:tcW w:w="0" w:type="auto"/>
            <w:tcMar>
              <w:top w:w="15" w:type="dxa"/>
              <w:left w:w="15" w:type="dxa"/>
              <w:bottom w:w="15" w:type="dxa"/>
              <w:right w:w="15" w:type="dxa"/>
            </w:tcMar>
            <w:vAlign w:val="center"/>
          </w:tcPr>
          <w:p w:rsidR="00106E4E">
            <w:pPr>
              <w:spacing w:after="0"/>
            </w:pPr>
            <w:r>
              <w:rPr>
                <w:color w:val="000000"/>
              </w:rPr>
              <w:t>B. they</w:t>
            </w:r>
          </w:p>
        </w:tc>
        <w:tc>
          <w:tcPr>
            <w:tcW w:w="0" w:type="auto"/>
            <w:tcMar>
              <w:top w:w="15" w:type="dxa"/>
              <w:left w:w="15" w:type="dxa"/>
              <w:bottom w:w="15" w:type="dxa"/>
              <w:right w:w="15" w:type="dxa"/>
            </w:tcMar>
            <w:vAlign w:val="center"/>
          </w:tcPr>
          <w:p w:rsidR="00106E4E">
            <w:pPr>
              <w:spacing w:after="0"/>
            </w:pPr>
            <w:r>
              <w:rPr>
                <w:color w:val="000000"/>
              </w:rPr>
              <w:t>C. he</w:t>
            </w:r>
          </w:p>
        </w:tc>
        <w:tc>
          <w:tcPr>
            <w:tcW w:w="0" w:type="auto"/>
            <w:tcMar>
              <w:top w:w="15" w:type="dxa"/>
              <w:left w:w="15" w:type="dxa"/>
              <w:bottom w:w="15" w:type="dxa"/>
              <w:right w:w="15" w:type="dxa"/>
            </w:tcMar>
            <w:vAlign w:val="center"/>
          </w:tcPr>
          <w:p w:rsidR="00106E4E">
            <w:pPr>
              <w:spacing w:after="0"/>
            </w:pPr>
            <w:r>
              <w:rPr>
                <w:color w:val="000000"/>
              </w:rPr>
              <w:t>D. him</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8. A. to hurt</w:t>
            </w:r>
          </w:p>
        </w:tc>
        <w:tc>
          <w:tcPr>
            <w:tcW w:w="0" w:type="auto"/>
            <w:tcMar>
              <w:top w:w="15" w:type="dxa"/>
              <w:left w:w="15" w:type="dxa"/>
              <w:bottom w:w="15" w:type="dxa"/>
              <w:right w:w="15" w:type="dxa"/>
            </w:tcMar>
            <w:vAlign w:val="center"/>
          </w:tcPr>
          <w:p w:rsidR="00106E4E">
            <w:pPr>
              <w:spacing w:after="0"/>
            </w:pPr>
            <w:r>
              <w:rPr>
                <w:color w:val="000000"/>
              </w:rPr>
              <w:t>B. hurt</w:t>
            </w:r>
          </w:p>
        </w:tc>
        <w:tc>
          <w:tcPr>
            <w:tcW w:w="0" w:type="auto"/>
            <w:tcMar>
              <w:top w:w="15" w:type="dxa"/>
              <w:left w:w="15" w:type="dxa"/>
              <w:bottom w:w="15" w:type="dxa"/>
              <w:right w:w="15" w:type="dxa"/>
            </w:tcMar>
            <w:vAlign w:val="center"/>
          </w:tcPr>
          <w:p w:rsidR="00106E4E">
            <w:pPr>
              <w:spacing w:after="0"/>
            </w:pPr>
            <w:r>
              <w:rPr>
                <w:color w:val="000000"/>
              </w:rPr>
              <w:t>C. to meet</w:t>
            </w:r>
          </w:p>
        </w:tc>
        <w:tc>
          <w:tcPr>
            <w:tcW w:w="0" w:type="auto"/>
            <w:tcMar>
              <w:top w:w="15" w:type="dxa"/>
              <w:left w:w="15" w:type="dxa"/>
              <w:bottom w:w="15" w:type="dxa"/>
              <w:right w:w="15" w:type="dxa"/>
            </w:tcMar>
            <w:vAlign w:val="center"/>
          </w:tcPr>
          <w:p w:rsidR="00106E4E">
            <w:pPr>
              <w:spacing w:after="0"/>
            </w:pPr>
            <w:r>
              <w:rPr>
                <w:color w:val="000000"/>
              </w:rPr>
              <w:t>D. meet</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9. A. and</w:t>
            </w:r>
          </w:p>
        </w:tc>
        <w:tc>
          <w:tcPr>
            <w:tcW w:w="0" w:type="auto"/>
            <w:tcMar>
              <w:top w:w="15" w:type="dxa"/>
              <w:left w:w="15" w:type="dxa"/>
              <w:bottom w:w="15" w:type="dxa"/>
              <w:right w:w="15" w:type="dxa"/>
            </w:tcMar>
            <w:vAlign w:val="center"/>
          </w:tcPr>
          <w:p w:rsidR="00106E4E">
            <w:pPr>
              <w:spacing w:after="0"/>
            </w:pPr>
            <w:r>
              <w:rPr>
                <w:color w:val="000000"/>
              </w:rPr>
              <w:t>B. so</w:t>
            </w:r>
          </w:p>
        </w:tc>
        <w:tc>
          <w:tcPr>
            <w:tcW w:w="0" w:type="auto"/>
            <w:tcMar>
              <w:top w:w="15" w:type="dxa"/>
              <w:left w:w="15" w:type="dxa"/>
              <w:bottom w:w="15" w:type="dxa"/>
              <w:right w:w="15" w:type="dxa"/>
            </w:tcMar>
            <w:vAlign w:val="center"/>
          </w:tcPr>
          <w:p w:rsidR="00106E4E">
            <w:pPr>
              <w:spacing w:after="0"/>
            </w:pPr>
            <w:r>
              <w:rPr>
                <w:color w:val="000000"/>
              </w:rPr>
              <w:t>C. but</w:t>
            </w:r>
          </w:p>
        </w:tc>
        <w:tc>
          <w:tcPr>
            <w:tcW w:w="0" w:type="auto"/>
            <w:tcMar>
              <w:top w:w="15" w:type="dxa"/>
              <w:left w:w="15" w:type="dxa"/>
              <w:bottom w:w="15" w:type="dxa"/>
              <w:right w:w="15" w:type="dxa"/>
            </w:tcMar>
            <w:vAlign w:val="center"/>
          </w:tcPr>
          <w:p w:rsidR="00106E4E">
            <w:pPr>
              <w:spacing w:after="0"/>
            </w:pPr>
            <w:r>
              <w:rPr>
                <w:color w:val="000000"/>
              </w:rPr>
              <w:t>D. or</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10. A. a</w:t>
            </w:r>
          </w:p>
        </w:tc>
        <w:tc>
          <w:tcPr>
            <w:tcW w:w="0" w:type="auto"/>
            <w:tcMar>
              <w:top w:w="15" w:type="dxa"/>
              <w:left w:w="15" w:type="dxa"/>
              <w:bottom w:w="15" w:type="dxa"/>
              <w:right w:w="15" w:type="dxa"/>
            </w:tcMar>
            <w:vAlign w:val="center"/>
          </w:tcPr>
          <w:p w:rsidR="00106E4E">
            <w:pPr>
              <w:spacing w:after="0"/>
            </w:pPr>
            <w:r>
              <w:rPr>
                <w:color w:val="000000"/>
              </w:rPr>
              <w:t>B. an</w:t>
            </w:r>
          </w:p>
        </w:tc>
        <w:tc>
          <w:tcPr>
            <w:tcW w:w="0" w:type="auto"/>
            <w:tcMar>
              <w:top w:w="15" w:type="dxa"/>
              <w:left w:w="15" w:type="dxa"/>
              <w:bottom w:w="15" w:type="dxa"/>
              <w:right w:w="15" w:type="dxa"/>
            </w:tcMar>
            <w:vAlign w:val="center"/>
          </w:tcPr>
          <w:p w:rsidR="00106E4E">
            <w:pPr>
              <w:spacing w:after="0"/>
            </w:pPr>
            <w:r>
              <w:rPr>
                <w:color w:val="000000"/>
              </w:rPr>
              <w:t>C. /</w:t>
            </w:r>
          </w:p>
        </w:tc>
        <w:tc>
          <w:tcPr>
            <w:tcW w:w="0" w:type="auto"/>
            <w:tcMar>
              <w:top w:w="15" w:type="dxa"/>
              <w:left w:w="15" w:type="dxa"/>
              <w:bottom w:w="15" w:type="dxa"/>
              <w:right w:w="15" w:type="dxa"/>
            </w:tcMar>
            <w:vAlign w:val="center"/>
          </w:tcPr>
          <w:p w:rsidR="00106E4E">
            <w:pPr>
              <w:spacing w:after="0"/>
            </w:pPr>
            <w:r>
              <w:rPr>
                <w:color w:val="000000"/>
              </w:rPr>
              <w:t>D. the</w:t>
            </w:r>
          </w:p>
        </w:tc>
      </w:tr>
    </w:tbl>
    <w:p w:rsidR="00106E4E">
      <w:pPr>
        <w:spacing w:after="0"/>
        <w:rPr>
          <w:lang w:eastAsia="zh-CN"/>
        </w:rPr>
      </w:pPr>
      <w:r>
        <w:rPr>
          <w:color w:val="000000"/>
          <w:lang w:eastAsia="zh-CN"/>
        </w:rPr>
        <w:t>2.</w:t>
      </w:r>
      <w:r>
        <w:rPr>
          <w:color w:val="000000"/>
          <w:lang w:eastAsia="zh-CN"/>
        </w:rPr>
        <w:t>阅读下面一篇短文，理解大意，然后从各小题的四个选项中选出一个最佳答案，使短文连贯完整。</w:t>
      </w:r>
      <w:r>
        <w:rPr>
          <w:color w:val="000000"/>
          <w:lang w:eastAsia="zh-CN"/>
        </w:rPr>
        <w:t xml:space="preserve">  </w:t>
      </w:r>
    </w:p>
    <w:p w:rsidR="00106E4E">
      <w:pPr>
        <w:spacing w:after="0"/>
      </w:pPr>
      <w:r>
        <w:rPr>
          <w:color w:val="000000"/>
          <w:lang w:eastAsia="zh-CN"/>
        </w:rPr>
        <w:t xml:space="preserve">    </w:t>
      </w:r>
      <w:r>
        <w:rPr>
          <w:color w:val="000000"/>
        </w:rPr>
        <w:t xml:space="preserve">Last </w:t>
      </w:r>
      <w:r>
        <w:rPr>
          <w:color w:val="000000"/>
        </w:rPr>
        <w:t>year I did not like my English class at all. Every class was like a bad dream. The teacher spoke so</w:t>
      </w:r>
      <w:r>
        <w:rPr>
          <w:color w:val="000000"/>
          <w:u w:val="single"/>
        </w:rPr>
        <w:t xml:space="preserve">        1       </w:t>
      </w:r>
      <w:r>
        <w:rPr>
          <w:color w:val="000000"/>
        </w:rPr>
        <w:t>that I did not understand her most of the time. I was</w:t>
      </w:r>
      <w:r>
        <w:rPr>
          <w:color w:val="000000"/>
          <w:u w:val="single"/>
        </w:rPr>
        <w:t xml:space="preserve">        2       </w:t>
      </w:r>
      <w:r>
        <w:rPr>
          <w:color w:val="000000"/>
        </w:rPr>
        <w:t>to answer the teacher's questions because of my poor pronunciation. I ju</w:t>
      </w:r>
      <w:r>
        <w:rPr>
          <w:color w:val="000000"/>
        </w:rPr>
        <w:t>st hid behind my textbook and never said</w:t>
      </w:r>
      <w:r>
        <w:rPr>
          <w:color w:val="000000"/>
          <w:u w:val="single"/>
        </w:rPr>
        <w:t xml:space="preserve">        3       </w:t>
      </w:r>
      <w:r>
        <w:rPr>
          <w:color w:val="000000"/>
        </w:rPr>
        <w:t xml:space="preserve">. </w:t>
      </w:r>
    </w:p>
    <w:p w:rsidR="00106E4E">
      <w:pPr>
        <w:spacing w:after="0"/>
      </w:pPr>
      <w:r>
        <w:rPr>
          <w:color w:val="000000"/>
        </w:rPr>
        <w:t xml:space="preserve">    Then one day I </w:t>
      </w:r>
      <w:r>
        <w:rPr>
          <w:color w:val="000000"/>
          <w:u w:val="single"/>
        </w:rPr>
        <w:t xml:space="preserve">        4       </w:t>
      </w:r>
      <w:r>
        <w:rPr>
          <w:color w:val="000000"/>
        </w:rPr>
        <w:t xml:space="preserve">an English movie called </w:t>
      </w:r>
      <w:r>
        <w:rPr>
          <w:i/>
          <w:color w:val="000000"/>
        </w:rPr>
        <w:t>Toy Story</w:t>
      </w:r>
      <w:r>
        <w:rPr>
          <w:color w:val="000000"/>
        </w:rPr>
        <w:t xml:space="preserve">. I fell in love with it at once. So I began to watch other English movies, too. </w:t>
      </w:r>
      <w:r>
        <w:rPr>
          <w:color w:val="000000"/>
          <w:u w:val="single"/>
        </w:rPr>
        <w:t xml:space="preserve">        5       </w:t>
      </w:r>
      <w:r>
        <w:rPr>
          <w:color w:val="000000"/>
        </w:rPr>
        <w:t>I could not understand everythin</w:t>
      </w:r>
      <w:r>
        <w:rPr>
          <w:color w:val="000000"/>
        </w:rPr>
        <w:t>g the characters said, their body language and the expressions on their faces helped me to get the meaning. I also realized I could get the meaning by</w:t>
      </w:r>
      <w:r>
        <w:rPr>
          <w:color w:val="000000"/>
          <w:u w:val="single"/>
        </w:rPr>
        <w:t xml:space="preserve">        6       </w:t>
      </w:r>
      <w:r>
        <w:rPr>
          <w:color w:val="000000"/>
        </w:rPr>
        <w:t>for just the key words. My pronunciation improved as well by listening to the conversation</w:t>
      </w:r>
      <w:r>
        <w:rPr>
          <w:color w:val="000000"/>
        </w:rPr>
        <w:t>s in English movies. I discovered that listening to something interesting is the</w:t>
      </w:r>
      <w:r>
        <w:rPr>
          <w:color w:val="000000"/>
          <w:u w:val="single"/>
        </w:rPr>
        <w:t xml:space="preserve">        7       </w:t>
      </w:r>
      <w:r>
        <w:rPr>
          <w:color w:val="000000"/>
        </w:rPr>
        <w:t xml:space="preserve">to language learning. I also learned useful sentences like "It's a piece of cake" or "It serves you right." I did not understand them </w:t>
      </w:r>
      <w:r>
        <w:rPr>
          <w:color w:val="000000"/>
          <w:u w:val="single"/>
        </w:rPr>
        <w:t xml:space="preserve">        8       </w:t>
      </w:r>
      <w:r>
        <w:rPr>
          <w:color w:val="000000"/>
        </w:rPr>
        <w:t>. But beca</w:t>
      </w:r>
      <w:r>
        <w:rPr>
          <w:color w:val="000000"/>
        </w:rPr>
        <w:t xml:space="preserve">use I wanted to </w:t>
      </w:r>
      <w:r>
        <w:rPr>
          <w:color w:val="000000"/>
          <w:u w:val="single"/>
        </w:rPr>
        <w:t xml:space="preserve">        9       </w:t>
      </w:r>
      <w:r>
        <w:rPr>
          <w:color w:val="000000"/>
        </w:rPr>
        <w:t xml:space="preserve">the story, I looked them up in a dictionary. </w:t>
      </w:r>
    </w:p>
    <w:p w:rsidR="00106E4E">
      <w:pPr>
        <w:spacing w:after="0"/>
      </w:pPr>
      <w:r>
        <w:rPr>
          <w:color w:val="000000"/>
        </w:rPr>
        <w:t>    Now I really</w:t>
      </w:r>
      <w:r>
        <w:rPr>
          <w:color w:val="000000"/>
          <w:u w:val="single"/>
        </w:rPr>
        <w:t xml:space="preserve">        10       </w:t>
      </w:r>
      <w:r>
        <w:rPr>
          <w:color w:val="000000"/>
        </w:rPr>
        <w:t xml:space="preserve">my English class. I want to learn new words and more grammar so that I can have a better understanding of English movies. </w:t>
      </w:r>
    </w:p>
    <w:tbl>
      <w:tblPr>
        <w:tblW w:w="0" w:type="auto"/>
        <w:tblLook w:val="04A0"/>
      </w:tblPr>
      <w:tblGrid>
        <w:gridCol w:w="1370"/>
        <w:gridCol w:w="1148"/>
        <w:gridCol w:w="1024"/>
        <w:gridCol w:w="1245"/>
      </w:tblGrid>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1. A. slowly</w:t>
            </w:r>
          </w:p>
        </w:tc>
        <w:tc>
          <w:tcPr>
            <w:tcW w:w="0" w:type="auto"/>
            <w:tcMar>
              <w:top w:w="15" w:type="dxa"/>
              <w:left w:w="15" w:type="dxa"/>
              <w:bottom w:w="15" w:type="dxa"/>
              <w:right w:w="15" w:type="dxa"/>
            </w:tcMar>
            <w:vAlign w:val="center"/>
          </w:tcPr>
          <w:p w:rsidR="00106E4E">
            <w:pPr>
              <w:spacing w:after="0"/>
            </w:pPr>
            <w:r>
              <w:rPr>
                <w:color w:val="000000"/>
              </w:rPr>
              <w:t>B. carefu</w:t>
            </w:r>
            <w:r>
              <w:rPr>
                <w:color w:val="000000"/>
              </w:rPr>
              <w:t>lly</w:t>
            </w:r>
          </w:p>
        </w:tc>
        <w:tc>
          <w:tcPr>
            <w:tcW w:w="0" w:type="auto"/>
            <w:tcMar>
              <w:top w:w="15" w:type="dxa"/>
              <w:left w:w="15" w:type="dxa"/>
              <w:bottom w:w="15" w:type="dxa"/>
              <w:right w:w="15" w:type="dxa"/>
            </w:tcMar>
            <w:vAlign w:val="center"/>
          </w:tcPr>
          <w:p w:rsidR="00106E4E">
            <w:pPr>
              <w:spacing w:after="0"/>
            </w:pPr>
            <w:r>
              <w:rPr>
                <w:color w:val="000000"/>
              </w:rPr>
              <w:t>C. quickly</w:t>
            </w:r>
          </w:p>
        </w:tc>
        <w:tc>
          <w:tcPr>
            <w:tcW w:w="0" w:type="auto"/>
            <w:tcMar>
              <w:top w:w="15" w:type="dxa"/>
              <w:left w:w="15" w:type="dxa"/>
              <w:bottom w:w="15" w:type="dxa"/>
              <w:right w:w="15" w:type="dxa"/>
            </w:tcMar>
            <w:vAlign w:val="center"/>
          </w:tcPr>
          <w:p w:rsidR="00106E4E">
            <w:pPr>
              <w:spacing w:after="0"/>
            </w:pPr>
            <w:r>
              <w:rPr>
                <w:color w:val="000000"/>
              </w:rPr>
              <w:t>D. happily</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2. A. afraid</w:t>
            </w:r>
          </w:p>
        </w:tc>
        <w:tc>
          <w:tcPr>
            <w:tcW w:w="0" w:type="auto"/>
            <w:tcMar>
              <w:top w:w="15" w:type="dxa"/>
              <w:left w:w="15" w:type="dxa"/>
              <w:bottom w:w="15" w:type="dxa"/>
              <w:right w:w="15" w:type="dxa"/>
            </w:tcMar>
            <w:vAlign w:val="center"/>
          </w:tcPr>
          <w:p w:rsidR="00106E4E">
            <w:pPr>
              <w:spacing w:after="0"/>
            </w:pPr>
            <w:r>
              <w:rPr>
                <w:color w:val="000000"/>
              </w:rPr>
              <w:t>B. happy</w:t>
            </w:r>
          </w:p>
        </w:tc>
        <w:tc>
          <w:tcPr>
            <w:tcW w:w="0" w:type="auto"/>
            <w:tcMar>
              <w:top w:w="15" w:type="dxa"/>
              <w:left w:w="15" w:type="dxa"/>
              <w:bottom w:w="15" w:type="dxa"/>
              <w:right w:w="15" w:type="dxa"/>
            </w:tcMar>
            <w:vAlign w:val="center"/>
          </w:tcPr>
          <w:p w:rsidR="00106E4E">
            <w:pPr>
              <w:spacing w:after="0"/>
            </w:pPr>
            <w:r>
              <w:rPr>
                <w:color w:val="000000"/>
              </w:rPr>
              <w:t>C. proud</w:t>
            </w:r>
          </w:p>
        </w:tc>
        <w:tc>
          <w:tcPr>
            <w:tcW w:w="0" w:type="auto"/>
            <w:tcMar>
              <w:top w:w="15" w:type="dxa"/>
              <w:left w:w="15" w:type="dxa"/>
              <w:bottom w:w="15" w:type="dxa"/>
              <w:right w:w="15" w:type="dxa"/>
            </w:tcMar>
            <w:vAlign w:val="center"/>
          </w:tcPr>
          <w:p w:rsidR="00106E4E">
            <w:pPr>
              <w:spacing w:after="0"/>
            </w:pPr>
            <w:r>
              <w:rPr>
                <w:color w:val="000000"/>
              </w:rPr>
              <w:t>D. excited</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3. A. everything</w:t>
            </w:r>
          </w:p>
        </w:tc>
        <w:tc>
          <w:tcPr>
            <w:tcW w:w="0" w:type="auto"/>
            <w:tcMar>
              <w:top w:w="15" w:type="dxa"/>
              <w:left w:w="15" w:type="dxa"/>
              <w:bottom w:w="15" w:type="dxa"/>
              <w:right w:w="15" w:type="dxa"/>
            </w:tcMar>
            <w:vAlign w:val="center"/>
          </w:tcPr>
          <w:p w:rsidR="00106E4E">
            <w:pPr>
              <w:spacing w:after="0"/>
            </w:pPr>
            <w:r>
              <w:rPr>
                <w:color w:val="000000"/>
              </w:rPr>
              <w:t>B. something</w:t>
            </w:r>
          </w:p>
        </w:tc>
        <w:tc>
          <w:tcPr>
            <w:tcW w:w="0" w:type="auto"/>
            <w:tcMar>
              <w:top w:w="15" w:type="dxa"/>
              <w:left w:w="15" w:type="dxa"/>
              <w:bottom w:w="15" w:type="dxa"/>
              <w:right w:w="15" w:type="dxa"/>
            </w:tcMar>
            <w:vAlign w:val="center"/>
          </w:tcPr>
          <w:p w:rsidR="00106E4E">
            <w:pPr>
              <w:spacing w:after="0"/>
            </w:pPr>
            <w:r>
              <w:rPr>
                <w:color w:val="000000"/>
              </w:rPr>
              <w:t>C. anything</w:t>
            </w:r>
          </w:p>
        </w:tc>
        <w:tc>
          <w:tcPr>
            <w:tcW w:w="0" w:type="auto"/>
            <w:tcMar>
              <w:top w:w="15" w:type="dxa"/>
              <w:left w:w="15" w:type="dxa"/>
              <w:bottom w:w="15" w:type="dxa"/>
              <w:right w:w="15" w:type="dxa"/>
            </w:tcMar>
            <w:vAlign w:val="center"/>
          </w:tcPr>
          <w:p w:rsidR="00106E4E">
            <w:pPr>
              <w:spacing w:after="0"/>
            </w:pPr>
            <w:r>
              <w:rPr>
                <w:color w:val="000000"/>
              </w:rPr>
              <w:t>D. nothing</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4. A. looked</w:t>
            </w:r>
          </w:p>
        </w:tc>
        <w:tc>
          <w:tcPr>
            <w:tcW w:w="0" w:type="auto"/>
            <w:tcMar>
              <w:top w:w="15" w:type="dxa"/>
              <w:left w:w="15" w:type="dxa"/>
              <w:bottom w:w="15" w:type="dxa"/>
              <w:right w:w="15" w:type="dxa"/>
            </w:tcMar>
            <w:vAlign w:val="center"/>
          </w:tcPr>
          <w:p w:rsidR="00106E4E">
            <w:pPr>
              <w:spacing w:after="0"/>
            </w:pPr>
            <w:r>
              <w:rPr>
                <w:color w:val="000000"/>
              </w:rPr>
              <w:t>B. watched</w:t>
            </w:r>
          </w:p>
        </w:tc>
        <w:tc>
          <w:tcPr>
            <w:tcW w:w="0" w:type="auto"/>
            <w:tcMar>
              <w:top w:w="15" w:type="dxa"/>
              <w:left w:w="15" w:type="dxa"/>
              <w:bottom w:w="15" w:type="dxa"/>
              <w:right w:w="15" w:type="dxa"/>
            </w:tcMar>
            <w:vAlign w:val="center"/>
          </w:tcPr>
          <w:p w:rsidR="00106E4E">
            <w:pPr>
              <w:spacing w:after="0"/>
            </w:pPr>
            <w:r>
              <w:rPr>
                <w:color w:val="000000"/>
              </w:rPr>
              <w:t>C. showed</w:t>
            </w:r>
          </w:p>
        </w:tc>
        <w:tc>
          <w:tcPr>
            <w:tcW w:w="0" w:type="auto"/>
            <w:tcMar>
              <w:top w:w="15" w:type="dxa"/>
              <w:left w:w="15" w:type="dxa"/>
              <w:bottom w:w="15" w:type="dxa"/>
              <w:right w:w="15" w:type="dxa"/>
            </w:tcMar>
            <w:vAlign w:val="center"/>
          </w:tcPr>
          <w:p w:rsidR="00106E4E">
            <w:pPr>
              <w:spacing w:after="0"/>
            </w:pPr>
            <w:r>
              <w:rPr>
                <w:color w:val="000000"/>
              </w:rPr>
              <w:t>D. gave</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5. A. Because</w:t>
            </w:r>
          </w:p>
        </w:tc>
        <w:tc>
          <w:tcPr>
            <w:tcW w:w="0" w:type="auto"/>
            <w:tcMar>
              <w:top w:w="15" w:type="dxa"/>
              <w:left w:w="15" w:type="dxa"/>
              <w:bottom w:w="15" w:type="dxa"/>
              <w:right w:w="15" w:type="dxa"/>
            </w:tcMar>
            <w:vAlign w:val="center"/>
          </w:tcPr>
          <w:p w:rsidR="00106E4E">
            <w:pPr>
              <w:spacing w:after="0"/>
            </w:pPr>
            <w:r>
              <w:rPr>
                <w:color w:val="000000"/>
              </w:rPr>
              <w:t>B. Unless</w:t>
            </w:r>
          </w:p>
        </w:tc>
        <w:tc>
          <w:tcPr>
            <w:tcW w:w="0" w:type="auto"/>
            <w:tcMar>
              <w:top w:w="15" w:type="dxa"/>
              <w:left w:w="15" w:type="dxa"/>
              <w:bottom w:w="15" w:type="dxa"/>
              <w:right w:w="15" w:type="dxa"/>
            </w:tcMar>
            <w:vAlign w:val="center"/>
          </w:tcPr>
          <w:p w:rsidR="00106E4E">
            <w:pPr>
              <w:spacing w:after="0"/>
            </w:pPr>
            <w:r>
              <w:rPr>
                <w:color w:val="000000"/>
              </w:rPr>
              <w:t>C. Although</w:t>
            </w:r>
          </w:p>
        </w:tc>
        <w:tc>
          <w:tcPr>
            <w:tcW w:w="0" w:type="auto"/>
            <w:tcMar>
              <w:top w:w="15" w:type="dxa"/>
              <w:left w:w="15" w:type="dxa"/>
              <w:bottom w:w="15" w:type="dxa"/>
              <w:right w:w="15" w:type="dxa"/>
            </w:tcMar>
            <w:vAlign w:val="center"/>
          </w:tcPr>
          <w:p w:rsidR="00106E4E">
            <w:pPr>
              <w:spacing w:after="0"/>
            </w:pPr>
            <w:r>
              <w:rPr>
                <w:color w:val="000000"/>
              </w:rPr>
              <w:t>D. If</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6. A. writing</w:t>
            </w:r>
          </w:p>
        </w:tc>
        <w:tc>
          <w:tcPr>
            <w:tcW w:w="0" w:type="auto"/>
            <w:tcMar>
              <w:top w:w="15" w:type="dxa"/>
              <w:left w:w="15" w:type="dxa"/>
              <w:bottom w:w="15" w:type="dxa"/>
              <w:right w:w="15" w:type="dxa"/>
            </w:tcMar>
            <w:vAlign w:val="center"/>
          </w:tcPr>
          <w:p w:rsidR="00106E4E">
            <w:pPr>
              <w:spacing w:after="0"/>
            </w:pPr>
            <w:r>
              <w:rPr>
                <w:color w:val="000000"/>
              </w:rPr>
              <w:t>B. drawing</w:t>
            </w:r>
          </w:p>
        </w:tc>
        <w:tc>
          <w:tcPr>
            <w:tcW w:w="0" w:type="auto"/>
            <w:tcMar>
              <w:top w:w="15" w:type="dxa"/>
              <w:left w:w="15" w:type="dxa"/>
              <w:bottom w:w="15" w:type="dxa"/>
              <w:right w:w="15" w:type="dxa"/>
            </w:tcMar>
            <w:vAlign w:val="center"/>
          </w:tcPr>
          <w:p w:rsidR="00106E4E">
            <w:pPr>
              <w:spacing w:after="0"/>
            </w:pPr>
            <w:r>
              <w:rPr>
                <w:color w:val="000000"/>
              </w:rPr>
              <w:t>C. singing</w:t>
            </w:r>
          </w:p>
        </w:tc>
        <w:tc>
          <w:tcPr>
            <w:tcW w:w="0" w:type="auto"/>
            <w:tcMar>
              <w:top w:w="15" w:type="dxa"/>
              <w:left w:w="15" w:type="dxa"/>
              <w:bottom w:w="15" w:type="dxa"/>
              <w:right w:w="15" w:type="dxa"/>
            </w:tcMar>
            <w:vAlign w:val="center"/>
          </w:tcPr>
          <w:p w:rsidR="00106E4E">
            <w:pPr>
              <w:spacing w:after="0"/>
            </w:pPr>
            <w:r>
              <w:rPr>
                <w:color w:val="000000"/>
              </w:rPr>
              <w:t xml:space="preserve">D. </w:t>
            </w:r>
            <w:r>
              <w:rPr>
                <w:color w:val="000000"/>
              </w:rPr>
              <w:t>listening</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7. A. meaning</w:t>
            </w:r>
          </w:p>
        </w:tc>
        <w:tc>
          <w:tcPr>
            <w:tcW w:w="0" w:type="auto"/>
            <w:tcMar>
              <w:top w:w="15" w:type="dxa"/>
              <w:left w:w="15" w:type="dxa"/>
              <w:bottom w:w="15" w:type="dxa"/>
              <w:right w:w="15" w:type="dxa"/>
            </w:tcMar>
            <w:vAlign w:val="center"/>
          </w:tcPr>
          <w:p w:rsidR="00106E4E">
            <w:pPr>
              <w:spacing w:after="0"/>
            </w:pPr>
            <w:r>
              <w:rPr>
                <w:color w:val="000000"/>
              </w:rPr>
              <w:t>B. secret</w:t>
            </w:r>
          </w:p>
        </w:tc>
        <w:tc>
          <w:tcPr>
            <w:tcW w:w="0" w:type="auto"/>
            <w:tcMar>
              <w:top w:w="15" w:type="dxa"/>
              <w:left w:w="15" w:type="dxa"/>
              <w:bottom w:w="15" w:type="dxa"/>
              <w:right w:w="15" w:type="dxa"/>
            </w:tcMar>
            <w:vAlign w:val="center"/>
          </w:tcPr>
          <w:p w:rsidR="00106E4E">
            <w:pPr>
              <w:spacing w:after="0"/>
            </w:pPr>
            <w:r>
              <w:rPr>
                <w:color w:val="000000"/>
              </w:rPr>
              <w:t>C. truth</w:t>
            </w:r>
          </w:p>
        </w:tc>
        <w:tc>
          <w:tcPr>
            <w:tcW w:w="0" w:type="auto"/>
            <w:tcMar>
              <w:top w:w="15" w:type="dxa"/>
              <w:left w:w="15" w:type="dxa"/>
              <w:bottom w:w="15" w:type="dxa"/>
              <w:right w:w="15" w:type="dxa"/>
            </w:tcMar>
            <w:vAlign w:val="center"/>
          </w:tcPr>
          <w:p w:rsidR="00106E4E">
            <w:pPr>
              <w:spacing w:after="0"/>
            </w:pPr>
            <w:r>
              <w:rPr>
                <w:color w:val="000000"/>
              </w:rPr>
              <w:t>D. importance</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8. A. at last</w:t>
            </w:r>
          </w:p>
        </w:tc>
        <w:tc>
          <w:tcPr>
            <w:tcW w:w="0" w:type="auto"/>
            <w:tcMar>
              <w:top w:w="15" w:type="dxa"/>
              <w:left w:w="15" w:type="dxa"/>
              <w:bottom w:w="15" w:type="dxa"/>
              <w:right w:w="15" w:type="dxa"/>
            </w:tcMar>
            <w:vAlign w:val="center"/>
          </w:tcPr>
          <w:p w:rsidR="00106E4E">
            <w:pPr>
              <w:spacing w:after="0"/>
            </w:pPr>
            <w:r>
              <w:rPr>
                <w:color w:val="000000"/>
              </w:rPr>
              <w:t>B. at first</w:t>
            </w:r>
          </w:p>
        </w:tc>
        <w:tc>
          <w:tcPr>
            <w:tcW w:w="0" w:type="auto"/>
            <w:tcMar>
              <w:top w:w="15" w:type="dxa"/>
              <w:left w:w="15" w:type="dxa"/>
              <w:bottom w:w="15" w:type="dxa"/>
              <w:right w:w="15" w:type="dxa"/>
            </w:tcMar>
            <w:vAlign w:val="center"/>
          </w:tcPr>
          <w:p w:rsidR="00106E4E">
            <w:pPr>
              <w:spacing w:after="0"/>
            </w:pPr>
            <w:r>
              <w:rPr>
                <w:color w:val="000000"/>
              </w:rPr>
              <w:t>C. at least</w:t>
            </w:r>
          </w:p>
        </w:tc>
        <w:tc>
          <w:tcPr>
            <w:tcW w:w="0" w:type="auto"/>
            <w:tcMar>
              <w:top w:w="15" w:type="dxa"/>
              <w:left w:w="15" w:type="dxa"/>
              <w:bottom w:w="15" w:type="dxa"/>
              <w:right w:w="15" w:type="dxa"/>
            </w:tcMar>
            <w:vAlign w:val="center"/>
          </w:tcPr>
          <w:p w:rsidR="00106E4E">
            <w:pPr>
              <w:spacing w:after="0"/>
            </w:pPr>
            <w:r>
              <w:rPr>
                <w:color w:val="000000"/>
              </w:rPr>
              <w:t>D. at most</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9. A. record</w:t>
            </w:r>
          </w:p>
        </w:tc>
        <w:tc>
          <w:tcPr>
            <w:tcW w:w="0" w:type="auto"/>
            <w:tcMar>
              <w:top w:w="15" w:type="dxa"/>
              <w:left w:w="15" w:type="dxa"/>
              <w:bottom w:w="15" w:type="dxa"/>
              <w:right w:w="15" w:type="dxa"/>
            </w:tcMar>
            <w:vAlign w:val="center"/>
          </w:tcPr>
          <w:p w:rsidR="00106E4E">
            <w:pPr>
              <w:spacing w:after="0"/>
            </w:pPr>
            <w:r>
              <w:rPr>
                <w:color w:val="000000"/>
              </w:rPr>
              <w:t>B. speak</w:t>
            </w:r>
          </w:p>
        </w:tc>
        <w:tc>
          <w:tcPr>
            <w:tcW w:w="0" w:type="auto"/>
            <w:tcMar>
              <w:top w:w="15" w:type="dxa"/>
              <w:left w:w="15" w:type="dxa"/>
              <w:bottom w:w="15" w:type="dxa"/>
              <w:right w:w="15" w:type="dxa"/>
            </w:tcMar>
            <w:vAlign w:val="center"/>
          </w:tcPr>
          <w:p w:rsidR="00106E4E">
            <w:pPr>
              <w:spacing w:after="0"/>
            </w:pPr>
            <w:r>
              <w:rPr>
                <w:color w:val="000000"/>
              </w:rPr>
              <w:t>C. search</w:t>
            </w:r>
          </w:p>
        </w:tc>
        <w:tc>
          <w:tcPr>
            <w:tcW w:w="0" w:type="auto"/>
            <w:tcMar>
              <w:top w:w="15" w:type="dxa"/>
              <w:left w:w="15" w:type="dxa"/>
              <w:bottom w:w="15" w:type="dxa"/>
              <w:right w:w="15" w:type="dxa"/>
            </w:tcMar>
            <w:vAlign w:val="center"/>
          </w:tcPr>
          <w:p w:rsidR="00106E4E">
            <w:pPr>
              <w:spacing w:after="0"/>
            </w:pPr>
            <w:r>
              <w:rPr>
                <w:color w:val="000000"/>
              </w:rPr>
              <w:t>D. understand</w:t>
            </w:r>
          </w:p>
        </w:tc>
      </w:tr>
      <w:tr>
        <w:tblPrEx>
          <w:tblW w:w="0" w:type="auto"/>
          <w:tblLook w:val="04A0"/>
        </w:tblPrEx>
        <w:tc>
          <w:tcPr>
            <w:tcW w:w="0" w:type="auto"/>
            <w:tcMar>
              <w:top w:w="15" w:type="dxa"/>
              <w:left w:w="15" w:type="dxa"/>
              <w:bottom w:w="15" w:type="dxa"/>
              <w:right w:w="15" w:type="dxa"/>
            </w:tcMar>
            <w:vAlign w:val="center"/>
          </w:tcPr>
          <w:p w:rsidR="00106E4E">
            <w:pPr>
              <w:spacing w:after="0"/>
            </w:pPr>
            <w:r>
              <w:rPr>
                <w:color w:val="000000"/>
              </w:rPr>
              <w:t>10. A. fear</w:t>
            </w:r>
          </w:p>
        </w:tc>
        <w:tc>
          <w:tcPr>
            <w:tcW w:w="0" w:type="auto"/>
            <w:tcMar>
              <w:top w:w="15" w:type="dxa"/>
              <w:left w:w="15" w:type="dxa"/>
              <w:bottom w:w="15" w:type="dxa"/>
              <w:right w:w="15" w:type="dxa"/>
            </w:tcMar>
            <w:vAlign w:val="center"/>
          </w:tcPr>
          <w:p w:rsidR="00106E4E">
            <w:pPr>
              <w:spacing w:after="0"/>
            </w:pPr>
            <w:r>
              <w:rPr>
                <w:color w:val="000000"/>
              </w:rPr>
              <w:t>B. agree</w:t>
            </w:r>
          </w:p>
        </w:tc>
        <w:tc>
          <w:tcPr>
            <w:tcW w:w="0" w:type="auto"/>
            <w:tcMar>
              <w:top w:w="15" w:type="dxa"/>
              <w:left w:w="15" w:type="dxa"/>
              <w:bottom w:w="15" w:type="dxa"/>
              <w:right w:w="15" w:type="dxa"/>
            </w:tcMar>
            <w:vAlign w:val="center"/>
          </w:tcPr>
          <w:p w:rsidR="00106E4E">
            <w:pPr>
              <w:spacing w:after="0"/>
            </w:pPr>
            <w:r>
              <w:rPr>
                <w:color w:val="000000"/>
              </w:rPr>
              <w:t>C. enjoy</w:t>
            </w:r>
          </w:p>
        </w:tc>
        <w:tc>
          <w:tcPr>
            <w:tcW w:w="0" w:type="auto"/>
            <w:tcMar>
              <w:top w:w="15" w:type="dxa"/>
              <w:left w:w="15" w:type="dxa"/>
              <w:bottom w:w="15" w:type="dxa"/>
              <w:right w:w="15" w:type="dxa"/>
            </w:tcMar>
            <w:vAlign w:val="center"/>
          </w:tcPr>
          <w:p w:rsidR="00106E4E">
            <w:pPr>
              <w:spacing w:after="0"/>
            </w:pPr>
            <w:r>
              <w:rPr>
                <w:color w:val="000000"/>
              </w:rPr>
              <w:t>D. hate</w:t>
            </w:r>
          </w:p>
        </w:tc>
      </w:tr>
    </w:tbl>
    <w:p w:rsidR="00106E4E">
      <w:r>
        <w:rPr>
          <w:b/>
          <w:bCs/>
          <w:sz w:val="24"/>
          <w:szCs w:val="24"/>
        </w:rPr>
        <w:t>二、阅读理解</w:t>
      </w:r>
    </w:p>
    <w:p w:rsidR="00106E4E">
      <w:pPr>
        <w:spacing w:after="0"/>
        <w:rPr>
          <w:lang w:eastAsia="zh-CN"/>
        </w:rPr>
      </w:pPr>
      <w:r>
        <w:rPr>
          <w:color w:val="000000"/>
          <w:lang w:eastAsia="zh-CN"/>
        </w:rPr>
        <w:t>3.</w:t>
      </w:r>
      <w:r>
        <w:rPr>
          <w:color w:val="000000"/>
          <w:lang w:eastAsia="zh-CN"/>
        </w:rPr>
        <w:t>阅读下面一篇短文，判断下列句子是否正确。</w:t>
      </w:r>
      <w:r>
        <w:rPr>
          <w:color w:val="000000"/>
          <w:lang w:eastAsia="zh-CN"/>
        </w:rPr>
        <w:t xml:space="preserve">  </w:t>
      </w:r>
    </w:p>
    <w:p w:rsidR="00106E4E">
      <w:pPr>
        <w:spacing w:after="0"/>
      </w:pPr>
      <w:r>
        <w:rPr>
          <w:color w:val="000000"/>
          <w:lang w:eastAsia="zh-CN"/>
        </w:rPr>
        <w:t xml:space="preserve">    </w:t>
      </w:r>
      <w:r>
        <w:rPr>
          <w:color w:val="000000"/>
        </w:rPr>
        <w:t>When you are learning a language, listening, speaking and writing are important, but reading can also be very helpful. When you read, you can not only learn some new words, but also learn how to use them. When you read a passage, it gives you a good ex</w:t>
      </w:r>
      <w:r>
        <w:rPr>
          <w:color w:val="000000"/>
        </w:rPr>
        <w:t xml:space="preserve">ample for writing. </w:t>
      </w:r>
    </w:p>
    <w:p w:rsidR="00106E4E">
      <w:pPr>
        <w:spacing w:after="0"/>
      </w:pPr>
      <w:r>
        <w:rPr>
          <w:color w:val="000000"/>
        </w:rPr>
        <w:t xml:space="preserve">    Here are some good reading tips. </w:t>
      </w:r>
    </w:p>
    <w:p w:rsidR="00106E4E">
      <w:pPr>
        <w:spacing w:after="0"/>
      </w:pPr>
      <w:r>
        <w:rPr>
          <w:color w:val="000000"/>
        </w:rPr>
        <w:t xml:space="preserve">    Firstly, try to read at the right </w:t>
      </w:r>
      <w:r>
        <w:rPr>
          <w:i/>
          <w:color w:val="000000"/>
        </w:rPr>
        <w:t>level</w:t>
      </w:r>
      <w:r>
        <w:rPr>
          <w:color w:val="000000"/>
        </w:rPr>
        <w:t xml:space="preserve"> (</w:t>
      </w:r>
      <w:r>
        <w:rPr>
          <w:color w:val="000000"/>
        </w:rPr>
        <w:t>水平</w:t>
      </w:r>
      <w:r>
        <w:rPr>
          <w:color w:val="000000"/>
        </w:rPr>
        <w:t xml:space="preserve">). Read something that you can understand. If it is too hard for you, it is not interesting. </w:t>
      </w:r>
    </w:p>
    <w:p w:rsidR="00106E4E">
      <w:pPr>
        <w:spacing w:after="0"/>
      </w:pPr>
      <w:r>
        <w:rPr>
          <w:color w:val="000000"/>
        </w:rPr>
        <w:t>    Secondly, try to understand the new words. If there a</w:t>
      </w:r>
      <w:r>
        <w:rPr>
          <w:color w:val="000000"/>
        </w:rPr>
        <w:t xml:space="preserve">re four or five new words on a page, don't use a dictionary. Instead, try to guess their meanings as you read. </w:t>
      </w:r>
      <w:r>
        <w:rPr>
          <w:i/>
          <w:color w:val="000000"/>
        </w:rPr>
        <w:t>Mark</w:t>
      </w:r>
      <w:r>
        <w:rPr>
          <w:color w:val="000000"/>
        </w:rPr>
        <w:t xml:space="preserve"> (</w:t>
      </w:r>
      <w:r>
        <w:rPr>
          <w:color w:val="000000"/>
        </w:rPr>
        <w:t>作标记</w:t>
      </w:r>
      <w:r>
        <w:rPr>
          <w:color w:val="000000"/>
        </w:rPr>
        <w:t>) them with a pencil. Then look them up in a dictionary when you finish reading, and write them in your own vocabulary book. Try to reme</w:t>
      </w:r>
      <w:r>
        <w:rPr>
          <w:color w:val="000000"/>
        </w:rPr>
        <w:t xml:space="preserve">mber them. </w:t>
      </w:r>
    </w:p>
    <w:p w:rsidR="00106E4E">
      <w:pPr>
        <w:spacing w:after="0"/>
      </w:pPr>
      <w:r>
        <w:rPr>
          <w:color w:val="000000"/>
        </w:rPr>
        <w:t xml:space="preserve">    Thirdly, try to read for a short time once a day. Fifteen minutes or half an hour every day is better than two hours every Sunday. For example, you can read before you go to bed, or after you get up or at lunchtime. </w:t>
      </w:r>
    </w:p>
    <w:p w:rsidR="00106E4E">
      <w:pPr>
        <w:spacing w:after="0"/>
      </w:pPr>
      <w:r>
        <w:rPr>
          <w:color w:val="000000"/>
        </w:rPr>
        <w:t xml:space="preserve">    Lastly, read something that interests you. Choose a newspaper, a book or a magazine about a subject that you like. It will be easy enough for you to understand. There is something interesting in it. </w:t>
      </w:r>
    </w:p>
    <w:p w:rsidR="00106E4E">
      <w:pPr>
        <w:spacing w:after="0"/>
      </w:pPr>
      <w:r>
        <w:rPr>
          <w:color w:val="000000"/>
        </w:rPr>
        <w:t>（</w:t>
      </w:r>
      <w:r>
        <w:rPr>
          <w:color w:val="000000"/>
        </w:rPr>
        <w:t>1</w:t>
      </w:r>
      <w:r>
        <w:rPr>
          <w:color w:val="000000"/>
        </w:rPr>
        <w:t>）</w:t>
      </w:r>
      <w:r>
        <w:rPr>
          <w:color w:val="000000"/>
        </w:rPr>
        <w:t>When you are learning a language, reading is less</w:t>
      </w:r>
      <w:r>
        <w:rPr>
          <w:color w:val="000000"/>
        </w:rPr>
        <w:t xml:space="preserve"> important than speaking.    </w:t>
      </w:r>
    </w:p>
    <w:p w:rsidR="00106E4E">
      <w:pPr>
        <w:spacing w:after="0"/>
      </w:pPr>
      <w:r>
        <w:rPr>
          <w:color w:val="000000"/>
        </w:rPr>
        <w:t>（</w:t>
      </w:r>
      <w:r>
        <w:rPr>
          <w:color w:val="000000"/>
        </w:rPr>
        <w:t>2</w:t>
      </w:r>
      <w:r>
        <w:rPr>
          <w:color w:val="000000"/>
        </w:rPr>
        <w:t>）</w:t>
      </w:r>
      <w:r>
        <w:rPr>
          <w:color w:val="000000"/>
        </w:rPr>
        <w:t xml:space="preserve">You can only learn some new words when you read.    </w:t>
      </w:r>
    </w:p>
    <w:p w:rsidR="00106E4E">
      <w:pPr>
        <w:spacing w:after="0"/>
      </w:pPr>
      <w:r>
        <w:rPr>
          <w:color w:val="000000"/>
        </w:rPr>
        <w:t>（</w:t>
      </w:r>
      <w:r>
        <w:rPr>
          <w:color w:val="000000"/>
        </w:rPr>
        <w:t>3</w:t>
      </w:r>
      <w:r>
        <w:rPr>
          <w:color w:val="000000"/>
        </w:rPr>
        <w:t>）</w:t>
      </w:r>
      <w:r>
        <w:rPr>
          <w:color w:val="000000"/>
        </w:rPr>
        <w:t xml:space="preserve">If you meet a few words on a page while reading, guess their meanings at first.    </w:t>
      </w:r>
    </w:p>
    <w:p w:rsidR="00106E4E">
      <w:pPr>
        <w:spacing w:after="0"/>
      </w:pPr>
      <w:r>
        <w:rPr>
          <w:color w:val="000000"/>
        </w:rPr>
        <w:t>（</w:t>
      </w:r>
      <w:r>
        <w:rPr>
          <w:color w:val="000000"/>
        </w:rPr>
        <w:t>4</w:t>
      </w:r>
      <w:r>
        <w:rPr>
          <w:color w:val="000000"/>
        </w:rPr>
        <w:t>）</w:t>
      </w:r>
      <w:r>
        <w:rPr>
          <w:color w:val="000000"/>
        </w:rPr>
        <w:t xml:space="preserve">Reading a lot can also help you write better.    </w:t>
      </w:r>
    </w:p>
    <w:p w:rsidR="00106E4E">
      <w:pPr>
        <w:spacing w:after="0"/>
      </w:pPr>
      <w:r>
        <w:rPr>
          <w:color w:val="000000"/>
        </w:rPr>
        <w:t>（</w:t>
      </w:r>
      <w:r>
        <w:rPr>
          <w:color w:val="000000"/>
        </w:rPr>
        <w:t>5</w:t>
      </w:r>
      <w:r>
        <w:rPr>
          <w:color w:val="000000"/>
        </w:rPr>
        <w:t>）</w:t>
      </w:r>
      <w:r>
        <w:rPr>
          <w:color w:val="000000"/>
        </w:rPr>
        <w:t>The writer gives us three p</w:t>
      </w:r>
      <w:r>
        <w:rPr>
          <w:color w:val="000000"/>
        </w:rPr>
        <w:t xml:space="preserve">ieces of advice according to the passage.    </w:t>
      </w:r>
    </w:p>
    <w:p w:rsidR="00106E4E">
      <w:pPr>
        <w:spacing w:after="0"/>
        <w:rPr>
          <w:lang w:eastAsia="zh-CN"/>
        </w:rPr>
      </w:pPr>
      <w:r>
        <w:rPr>
          <w:color w:val="000000"/>
          <w:lang w:eastAsia="zh-CN"/>
        </w:rPr>
        <w:t>4.</w:t>
      </w:r>
      <w:r>
        <w:rPr>
          <w:color w:val="000000"/>
          <w:lang w:eastAsia="zh-CN"/>
        </w:rPr>
        <w:t>阅读下面</w:t>
      </w:r>
      <w:r>
        <w:rPr>
          <w:color w:val="000000"/>
          <w:lang w:eastAsia="zh-CN"/>
        </w:rPr>
        <w:t>B</w:t>
      </w:r>
      <w:r>
        <w:rPr>
          <w:color w:val="000000"/>
          <w:lang w:eastAsia="zh-CN"/>
        </w:rPr>
        <w:t>、</w:t>
      </w:r>
      <w:r>
        <w:rPr>
          <w:color w:val="000000"/>
          <w:lang w:eastAsia="zh-CN"/>
        </w:rPr>
        <w:t>C</w:t>
      </w:r>
      <w:r>
        <w:rPr>
          <w:color w:val="000000"/>
          <w:lang w:eastAsia="zh-CN"/>
        </w:rPr>
        <w:t>、</w:t>
      </w:r>
      <w:r>
        <w:rPr>
          <w:color w:val="000000"/>
          <w:lang w:eastAsia="zh-CN"/>
        </w:rPr>
        <w:t>D</w:t>
      </w:r>
      <w:r>
        <w:rPr>
          <w:color w:val="000000"/>
          <w:lang w:eastAsia="zh-CN"/>
        </w:rPr>
        <w:t>三篇短文，从各小题所给的四个选项中选出能回答所提问题或完成所给句子的一个最佳答案。</w:t>
      </w:r>
      <w:r>
        <w:rPr>
          <w:color w:val="000000"/>
          <w:lang w:eastAsia="zh-CN"/>
        </w:rPr>
        <w:t xml:space="preserve">  </w:t>
      </w:r>
    </w:p>
    <w:p w:rsidR="00106E4E">
      <w:pPr>
        <w:spacing w:after="0"/>
      </w:pPr>
      <w:r>
        <w:rPr>
          <w:color w:val="000000"/>
          <w:lang w:eastAsia="zh-CN"/>
        </w:rPr>
        <w:t xml:space="preserve">    </w:t>
      </w:r>
      <w:r>
        <w:rPr>
          <w:color w:val="000000"/>
        </w:rPr>
        <w:t>The Spring Festival is one of the most important festivals in China. During the festival, Chinese people have many activities. They paste up Spring Fes</w:t>
      </w:r>
      <w:r>
        <w:rPr>
          <w:color w:val="000000"/>
        </w:rPr>
        <w:t>tival couplets(</w:t>
      </w:r>
      <w:r>
        <w:rPr>
          <w:color w:val="000000"/>
        </w:rPr>
        <w:t>春联</w:t>
      </w:r>
      <w:r>
        <w:rPr>
          <w:color w:val="000000"/>
        </w:rPr>
        <w:t>) , greeting the New Year and saying goodbye to the old year. On the first day of the Spring Festival, people wearing new clothes. Nowadays, children get red pockets from their parents and their relatives by web chat. It is a good time for</w:t>
      </w:r>
      <w:r>
        <w:rPr>
          <w:color w:val="000000"/>
        </w:rPr>
        <w:t xml:space="preserve"> people to visit relatives and friends. More importantly, the Spring Festival is celebrated not only in China but also in other parts of the world. </w:t>
      </w:r>
    </w:p>
    <w:p w:rsidR="00106E4E">
      <w:pPr>
        <w:spacing w:after="0"/>
      </w:pPr>
      <w:r>
        <w:rPr>
          <w:color w:val="000000"/>
        </w:rPr>
        <w:t>    The Spring Festival was celebrated in the UK from 1980. Every new year, people also get together and have lots of activities. They sing songs, dance to music, share photos with friends or watch movies in the cinema. Additionally, the Spring Festival ha</w:t>
      </w:r>
      <w:r>
        <w:rPr>
          <w:color w:val="000000"/>
        </w:rPr>
        <w:t>s become a key time for Chinese living in the US. They join in a large evening party to welcome the traditional new year. The Chinese New Year will be welcomed with three weeks of celebrations across Australia. Thousands of people come to Sydney's Chinatow</w:t>
      </w:r>
      <w:r>
        <w:rPr>
          <w:color w:val="000000"/>
        </w:rPr>
        <w:t xml:space="preserve">n. They enjoy </w:t>
      </w:r>
      <w:r>
        <w:rPr>
          <w:color w:val="000000"/>
          <w:u w:val="single"/>
        </w:rPr>
        <w:t>fireworks</w:t>
      </w:r>
      <w:r>
        <w:rPr>
          <w:color w:val="000000"/>
        </w:rPr>
        <w:t xml:space="preserve"> and lion dances. The family dinner on New Year's Eve is an important tradition for Chinese whether they were born in Singapore or moved there from China. They usually hold it at home because having it in a restaurant takes away the </w:t>
      </w:r>
      <w:r>
        <w:rPr>
          <w:color w:val="000000"/>
        </w:rPr>
        <w:t xml:space="preserve">meaning of the tradition. </w:t>
      </w:r>
    </w:p>
    <w:p w:rsidR="00106E4E">
      <w:pPr>
        <w:spacing w:after="0"/>
      </w:pPr>
      <w:r>
        <w:rPr>
          <w:color w:val="000000"/>
        </w:rPr>
        <w:t>（</w:t>
      </w:r>
      <w:r>
        <w:rPr>
          <w:color w:val="000000"/>
        </w:rPr>
        <w:t>1</w:t>
      </w:r>
      <w:r>
        <w:rPr>
          <w:color w:val="000000"/>
        </w:rPr>
        <w:t>）</w:t>
      </w:r>
      <w:r>
        <w:rPr>
          <w:color w:val="000000"/>
        </w:rPr>
        <w:t xml:space="preserve">Children can get red packets from their _________on the first day of the Spring festival.            </w:t>
      </w:r>
    </w:p>
    <w:p w:rsidR="00106E4E">
      <w:pPr>
        <w:spacing w:after="0"/>
        <w:ind w:left="150"/>
      </w:pPr>
      <w:r>
        <w:rPr>
          <w:color w:val="000000"/>
        </w:rPr>
        <w:t>A. friends                    </w:t>
      </w:r>
      <w:r>
        <w:rPr>
          <w:noProof/>
          <w:lang w:eastAsia="zh-CN"/>
        </w:rPr>
        <w:drawing>
          <wp:inline distT="0" distB="0" distL="0" distR="0">
            <wp:extent cx="19101" cy="38202"/>
            <wp:effectExtent l="19050" t="0" r="0" b="0"/>
            <wp:docPr id="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217019"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parents and relatives                    </w:t>
      </w:r>
      <w:r>
        <w:rPr>
          <w:noProof/>
          <w:lang w:eastAsia="zh-CN"/>
        </w:rPr>
        <w:drawing>
          <wp:inline distT="0" distB="0" distL="0" distR="0">
            <wp:extent cx="19101" cy="38202"/>
            <wp:effectExtent l="19050" t="0" r="0" b="0"/>
            <wp:docPr id="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141781"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teachers                    </w:t>
      </w:r>
      <w:r>
        <w:rPr>
          <w:noProof/>
          <w:lang w:eastAsia="zh-CN"/>
        </w:rPr>
        <w:drawing>
          <wp:inline distT="0" distB="0" distL="0" distR="0">
            <wp:extent cx="19101" cy="38202"/>
            <wp:effectExtent l="19050" t="0" r="0" b="0"/>
            <wp:docPr id="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737238"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D. classmates</w:t>
      </w:r>
    </w:p>
    <w:p w:rsidR="00106E4E">
      <w:pPr>
        <w:spacing w:after="0"/>
      </w:pPr>
      <w:r>
        <w:rPr>
          <w:color w:val="000000"/>
        </w:rPr>
        <w:t>（</w:t>
      </w:r>
      <w:r>
        <w:rPr>
          <w:color w:val="000000"/>
        </w:rPr>
        <w:t>2</w:t>
      </w:r>
      <w:r>
        <w:rPr>
          <w:color w:val="000000"/>
        </w:rPr>
        <w:t>）</w:t>
      </w:r>
      <w:r>
        <w:rPr>
          <w:color w:val="000000"/>
        </w:rPr>
        <w:t xml:space="preserve">The underlined word "fireworks" in the second paragraph means "______" in Chinese.            </w:t>
      </w:r>
    </w:p>
    <w:p w:rsidR="00106E4E">
      <w:pPr>
        <w:spacing w:after="0"/>
        <w:ind w:left="150"/>
        <w:rPr>
          <w:lang w:eastAsia="zh-CN"/>
        </w:rPr>
      </w:pPr>
      <w:r>
        <w:rPr>
          <w:color w:val="000000"/>
          <w:lang w:eastAsia="zh-CN"/>
        </w:rPr>
        <w:t>A. </w:t>
      </w:r>
      <w:r>
        <w:rPr>
          <w:color w:val="000000"/>
          <w:lang w:eastAsia="zh-CN"/>
        </w:rPr>
        <w:t>火炉工</w:t>
      </w:r>
      <w:r>
        <w:rPr>
          <w:color w:val="000000"/>
          <w:lang w:eastAsia="zh-CN"/>
        </w:rPr>
        <w:t>                               </w:t>
      </w:r>
      <w:r>
        <w:rPr>
          <w:noProof/>
          <w:lang w:eastAsia="zh-CN"/>
        </w:rPr>
        <w:drawing>
          <wp:inline distT="0" distB="0" distL="0" distR="0">
            <wp:extent cx="9550" cy="38202"/>
            <wp:effectExtent l="19050" t="0" r="9500" b="0"/>
            <wp:docPr id="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55268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消防员</w:t>
      </w:r>
      <w:r>
        <w:rPr>
          <w:color w:val="000000"/>
          <w:lang w:eastAsia="zh-CN"/>
        </w:rPr>
        <w:t>                               </w:t>
      </w:r>
      <w:r>
        <w:rPr>
          <w:noProof/>
          <w:lang w:eastAsia="zh-CN"/>
        </w:rPr>
        <w:drawing>
          <wp:inline distT="0" distB="0" distL="0" distR="0">
            <wp:extent cx="9550" cy="38202"/>
            <wp:effectExtent l="19050" t="0" r="9500" b="0"/>
            <wp:docPr id="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789826"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C. </w:t>
      </w:r>
      <w:r>
        <w:rPr>
          <w:color w:val="000000"/>
          <w:lang w:eastAsia="zh-CN"/>
        </w:rPr>
        <w:t>烟花表演</w:t>
      </w:r>
      <w:r>
        <w:rPr>
          <w:color w:val="000000"/>
          <w:lang w:eastAsia="zh-CN"/>
        </w:rPr>
        <w:t>                               </w:t>
      </w:r>
      <w:r>
        <w:rPr>
          <w:noProof/>
          <w:lang w:eastAsia="zh-CN"/>
        </w:rPr>
        <w:drawing>
          <wp:inline distT="0" distB="0" distL="0" distR="0">
            <wp:extent cx="9550" cy="38202"/>
            <wp:effectExtent l="19050" t="0" r="9500" b="0"/>
            <wp:docPr id="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412554"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畅销书</w:t>
      </w:r>
    </w:p>
    <w:p w:rsidR="00106E4E">
      <w:pPr>
        <w:spacing w:after="0"/>
      </w:pPr>
      <w:r>
        <w:rPr>
          <w:color w:val="000000"/>
        </w:rPr>
        <w:t>（</w:t>
      </w:r>
      <w:r>
        <w:rPr>
          <w:color w:val="000000"/>
        </w:rPr>
        <w:t>3</w:t>
      </w:r>
      <w:r>
        <w:rPr>
          <w:color w:val="000000"/>
        </w:rPr>
        <w:t>）</w:t>
      </w:r>
      <w:r>
        <w:rPr>
          <w:color w:val="000000"/>
        </w:rPr>
        <w:t>Which of the following is TRUE acco</w:t>
      </w:r>
      <w:r>
        <w:rPr>
          <w:color w:val="000000"/>
        </w:rPr>
        <w:t xml:space="preserve">rding to the passage?            </w:t>
      </w:r>
    </w:p>
    <w:p w:rsidR="00106E4E">
      <w:pPr>
        <w:spacing w:after="0"/>
        <w:ind w:left="150"/>
      </w:pPr>
      <w:r>
        <w:rPr>
          <w:color w:val="000000"/>
        </w:rPr>
        <w:t>A. The Spring Festival is the most important festival in China</w:t>
      </w:r>
      <w:r>
        <w:br/>
      </w:r>
      <w:r>
        <w:rPr>
          <w:color w:val="000000"/>
        </w:rPr>
        <w:t>B. The Spring Festival is celebrated only in China</w:t>
      </w:r>
      <w:r>
        <w:br/>
      </w:r>
      <w:r>
        <w:rPr>
          <w:color w:val="000000"/>
        </w:rPr>
        <w:t>C. The Spring Festival was celebrated in the US from 1980</w:t>
      </w:r>
      <w:r>
        <w:br/>
      </w:r>
      <w:r>
        <w:rPr>
          <w:color w:val="000000"/>
        </w:rPr>
        <w:t>D. Chinese living in Singapore usually hold the fa</w:t>
      </w:r>
      <w:r>
        <w:rPr>
          <w:color w:val="000000"/>
        </w:rPr>
        <w:t>mily dinner on New Year's Eve at home</w:t>
      </w:r>
    </w:p>
    <w:p w:rsidR="00106E4E">
      <w:pPr>
        <w:spacing w:after="0"/>
        <w:rPr>
          <w:lang w:eastAsia="zh-CN"/>
        </w:rPr>
      </w:pPr>
      <w:r>
        <w:rPr>
          <w:color w:val="000000"/>
          <w:lang w:eastAsia="zh-CN"/>
        </w:rPr>
        <w:t>5.</w:t>
      </w:r>
      <w:r>
        <w:rPr>
          <w:color w:val="000000"/>
          <w:lang w:eastAsia="zh-CN"/>
        </w:rPr>
        <w:t>阅读下面</w:t>
      </w:r>
      <w:r>
        <w:rPr>
          <w:color w:val="000000"/>
          <w:lang w:eastAsia="zh-CN"/>
        </w:rPr>
        <w:t>B</w:t>
      </w:r>
      <w:r>
        <w:rPr>
          <w:color w:val="000000"/>
          <w:lang w:eastAsia="zh-CN"/>
        </w:rPr>
        <w:t>、</w:t>
      </w:r>
      <w:r>
        <w:rPr>
          <w:color w:val="000000"/>
          <w:lang w:eastAsia="zh-CN"/>
        </w:rPr>
        <w:t>C</w:t>
      </w:r>
      <w:r>
        <w:rPr>
          <w:color w:val="000000"/>
          <w:lang w:eastAsia="zh-CN"/>
        </w:rPr>
        <w:t>、</w:t>
      </w:r>
      <w:r>
        <w:rPr>
          <w:color w:val="000000"/>
          <w:lang w:eastAsia="zh-CN"/>
        </w:rPr>
        <w:t>D</w:t>
      </w:r>
      <w:r>
        <w:rPr>
          <w:color w:val="000000"/>
          <w:lang w:eastAsia="zh-CN"/>
        </w:rPr>
        <w:t>三篇短文，从各小题所给的四个选项中选出能回答所提问题或完成所给句子的一个最佳答案。</w:t>
      </w:r>
      <w:r>
        <w:rPr>
          <w:color w:val="000000"/>
          <w:lang w:eastAsia="zh-CN"/>
        </w:rPr>
        <w:t xml:space="preserve">  </w:t>
      </w:r>
    </w:p>
    <w:p w:rsidR="00106E4E">
      <w:pPr>
        <w:spacing w:after="0"/>
      </w:pPr>
      <w:r>
        <w:rPr>
          <w:color w:val="000000"/>
          <w:lang w:eastAsia="zh-CN"/>
        </w:rPr>
        <w:t xml:space="preserve">    </w:t>
      </w:r>
      <w:r>
        <w:rPr>
          <w:color w:val="000000"/>
        </w:rPr>
        <w:t>You have been working hard to learn English. Do you know foreigners are trying Chinese? According to a survey, one in four American young men would like to lea</w:t>
      </w:r>
      <w:r>
        <w:rPr>
          <w:color w:val="000000"/>
        </w:rPr>
        <w:t xml:space="preserve">rn it. There will be over 150,000,000 people learning Chinese around the world in the early 2019. </w:t>
      </w:r>
    </w:p>
    <w:p w:rsidR="00106E4E">
      <w:pPr>
        <w:spacing w:after="0"/>
      </w:pPr>
      <w:r>
        <w:rPr>
          <w:color w:val="000000"/>
        </w:rPr>
        <w:t xml:space="preserve">    "Because of Chinas fast development, Chinese has become more useful. More and more people begin to learn it." said Scott McGinnis, a Washington language </w:t>
      </w:r>
      <w:r>
        <w:rPr>
          <w:color w:val="000000"/>
        </w:rPr>
        <w:t xml:space="preserve">expert. </w:t>
      </w:r>
    </w:p>
    <w:p w:rsidR="00106E4E">
      <w:pPr>
        <w:spacing w:after="0"/>
      </w:pPr>
      <w:r>
        <w:rPr>
          <w:color w:val="000000"/>
        </w:rPr>
        <w:t>    For example, in 2010, only 30 schools in America had Chinese lessons. This year, more than 300 schools there have Chinese lessons during school days. Last year, China gave 3,000 textbooks to a school in America because they had done a good job</w:t>
      </w:r>
      <w:r>
        <w:rPr>
          <w:color w:val="000000"/>
        </w:rPr>
        <w:t xml:space="preserve">. </w:t>
      </w:r>
    </w:p>
    <w:p w:rsidR="00106E4E">
      <w:pPr>
        <w:spacing w:after="0"/>
      </w:pPr>
      <w:r>
        <w:rPr>
          <w:color w:val="000000"/>
        </w:rPr>
        <w:t xml:space="preserve">    Although Chinese is becoming more and more popular, it is one of the most difficult languages to learn. Usually, an English speaker takes about 1, 320 hours to become good at Chinese. He needs only 480 hours for French, Spanish or Italian. </w:t>
      </w:r>
    </w:p>
    <w:p w:rsidR="00106E4E">
      <w:pPr>
        <w:spacing w:after="0"/>
      </w:pPr>
      <w:r>
        <w:rPr>
          <w:color w:val="000000"/>
        </w:rPr>
        <w:t>（</w:t>
      </w:r>
      <w:r>
        <w:rPr>
          <w:color w:val="000000"/>
        </w:rPr>
        <w:t>1</w:t>
      </w:r>
      <w:r>
        <w:rPr>
          <w:color w:val="000000"/>
        </w:rPr>
        <w:t>）</w:t>
      </w:r>
      <w:r>
        <w:rPr>
          <w:color w:val="000000"/>
        </w:rPr>
        <w:t>Accor</w:t>
      </w:r>
      <w:r>
        <w:rPr>
          <w:color w:val="000000"/>
        </w:rPr>
        <w:t xml:space="preserve">ding to the passage, more and more foreigners begin to learn Chinese because____.            </w:t>
      </w:r>
    </w:p>
    <w:p w:rsidR="00106E4E">
      <w:pPr>
        <w:spacing w:after="0"/>
        <w:ind w:left="150"/>
      </w:pPr>
      <w:r>
        <w:rPr>
          <w:color w:val="000000"/>
        </w:rPr>
        <w:t>A. they have more free time.                                B. Chinese is easy to learn.</w:t>
      </w:r>
      <w:r>
        <w:br/>
      </w:r>
      <w:r>
        <w:rPr>
          <w:color w:val="000000"/>
        </w:rPr>
        <w:t>C. China is fast developing.                                 </w:t>
      </w:r>
      <w:r>
        <w:rPr>
          <w:noProof/>
          <w:lang w:eastAsia="zh-CN"/>
        </w:rPr>
        <w:drawing>
          <wp:inline distT="0" distB="0" distL="0" distR="0">
            <wp:extent cx="28651" cy="38202"/>
            <wp:effectExtent l="19050" t="0" r="9449" b="0"/>
            <wp:docPr id="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442722"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D. their pa</w:t>
      </w:r>
      <w:r>
        <w:rPr>
          <w:color w:val="000000"/>
        </w:rPr>
        <w:t>rents ask them to learn.</w:t>
      </w:r>
    </w:p>
    <w:p w:rsidR="00106E4E">
      <w:pPr>
        <w:spacing w:after="0"/>
      </w:pPr>
      <w:r>
        <w:rPr>
          <w:color w:val="000000"/>
        </w:rPr>
        <w:t>（</w:t>
      </w:r>
      <w:r>
        <w:rPr>
          <w:color w:val="000000"/>
        </w:rPr>
        <w:t>2</w:t>
      </w:r>
      <w:r>
        <w:rPr>
          <w:color w:val="000000"/>
        </w:rPr>
        <w:t>）</w:t>
      </w:r>
      <w:r>
        <w:rPr>
          <w:color w:val="000000"/>
        </w:rPr>
        <w:t xml:space="preserve">_______schools in America give students Chinese lessons, in 2018            </w:t>
      </w:r>
    </w:p>
    <w:p w:rsidR="00106E4E">
      <w:pPr>
        <w:spacing w:after="0"/>
        <w:ind w:left="150"/>
      </w:pPr>
      <w:r>
        <w:rPr>
          <w:color w:val="000000"/>
        </w:rPr>
        <w:t>A. About three hundred                                       B. Over three thousand  </w:t>
      </w:r>
      <w:r>
        <w:br/>
      </w:r>
      <w:r>
        <w:rPr>
          <w:color w:val="000000"/>
        </w:rPr>
        <w:t>C. Only thirty                                                   </w:t>
      </w:r>
      <w:r>
        <w:rPr>
          <w:color w:val="000000"/>
        </w:rPr>
        <w:t>      D. less than three hundred</w:t>
      </w:r>
    </w:p>
    <w:p w:rsidR="00106E4E">
      <w:pPr>
        <w:spacing w:after="0"/>
      </w:pPr>
      <w:r>
        <w:rPr>
          <w:color w:val="000000"/>
        </w:rPr>
        <w:t>（</w:t>
      </w:r>
      <w:r>
        <w:rPr>
          <w:color w:val="000000"/>
        </w:rPr>
        <w:t>3</w:t>
      </w:r>
      <w:r>
        <w:rPr>
          <w:color w:val="000000"/>
        </w:rPr>
        <w:t>）</w:t>
      </w:r>
      <w:r>
        <w:rPr>
          <w:color w:val="000000"/>
        </w:rPr>
        <w:t xml:space="preserve">From the passage we know that______.            </w:t>
      </w:r>
    </w:p>
    <w:p w:rsidR="00106E4E">
      <w:pPr>
        <w:spacing w:after="0"/>
        <w:ind w:left="150"/>
      </w:pPr>
      <w:r>
        <w:rPr>
          <w:color w:val="000000"/>
        </w:rPr>
        <w:t>A. English speakers like to learn French, Spanish and Italian more than Chinese.</w:t>
      </w:r>
      <w:r>
        <w:br/>
      </w:r>
      <w:r>
        <w:rPr>
          <w:color w:val="000000"/>
        </w:rPr>
        <w:t>B. English speakers prefer learning Chinese because Chinese is easy to learn.</w:t>
      </w:r>
      <w:r>
        <w:br/>
      </w:r>
      <w:r>
        <w:rPr>
          <w:color w:val="000000"/>
        </w:rPr>
        <w:t>C. Chinese i</w:t>
      </w:r>
      <w:r>
        <w:rPr>
          <w:color w:val="000000"/>
        </w:rPr>
        <w:t>s easier to learn than French, Spanish and Italian.</w:t>
      </w:r>
      <w:r>
        <w:br/>
      </w:r>
      <w:r>
        <w:rPr>
          <w:color w:val="000000"/>
        </w:rPr>
        <w:t>D. Chinese is more difficult to learn than French, Spanish and Italian.</w:t>
      </w:r>
    </w:p>
    <w:p w:rsidR="00106E4E">
      <w:pPr>
        <w:spacing w:after="0"/>
        <w:rPr>
          <w:lang w:eastAsia="zh-CN"/>
        </w:rPr>
      </w:pPr>
      <w:r>
        <w:rPr>
          <w:color w:val="000000"/>
          <w:lang w:eastAsia="zh-CN"/>
        </w:rPr>
        <w:t>6.</w:t>
      </w:r>
      <w:r>
        <w:rPr>
          <w:color w:val="000000"/>
          <w:lang w:eastAsia="zh-CN"/>
        </w:rPr>
        <w:t>阅读下面</w:t>
      </w:r>
      <w:r>
        <w:rPr>
          <w:color w:val="000000"/>
          <w:lang w:eastAsia="zh-CN"/>
        </w:rPr>
        <w:t>B</w:t>
      </w:r>
      <w:r>
        <w:rPr>
          <w:color w:val="000000"/>
          <w:lang w:eastAsia="zh-CN"/>
        </w:rPr>
        <w:t>、</w:t>
      </w:r>
      <w:r>
        <w:rPr>
          <w:color w:val="000000"/>
          <w:lang w:eastAsia="zh-CN"/>
        </w:rPr>
        <w:t>C</w:t>
      </w:r>
      <w:r>
        <w:rPr>
          <w:color w:val="000000"/>
          <w:lang w:eastAsia="zh-CN"/>
        </w:rPr>
        <w:t>、</w:t>
      </w:r>
      <w:r>
        <w:rPr>
          <w:color w:val="000000"/>
          <w:lang w:eastAsia="zh-CN"/>
        </w:rPr>
        <w:t>D</w:t>
      </w:r>
      <w:r>
        <w:rPr>
          <w:color w:val="000000"/>
          <w:lang w:eastAsia="zh-CN"/>
        </w:rPr>
        <w:t>三篇短文，从各小题所给的四个选项中选出能回答所提问题或完成所给句子的一个最佳答案。</w:t>
      </w:r>
      <w:r>
        <w:rPr>
          <w:color w:val="000000"/>
          <w:lang w:eastAsia="zh-CN"/>
        </w:rPr>
        <w:t xml:space="preserve">  </w:t>
      </w:r>
    </w:p>
    <w:p w:rsidR="00106E4E">
      <w:pPr>
        <w:spacing w:after="0"/>
      </w:pPr>
      <w:r>
        <w:rPr>
          <w:color w:val="000000"/>
          <w:lang w:eastAsia="zh-CN"/>
        </w:rPr>
        <w:t xml:space="preserve">    </w:t>
      </w:r>
      <w:r>
        <w:rPr>
          <w:color w:val="000000"/>
        </w:rPr>
        <w:t>Every year, the French town of Menton hosts an event called the Lemon Festival in the world. The Lemon Festival usually takes place between mid-February until March. During the festival, around 145 tons of oranges and lemons are sent into the town. Ove</w:t>
      </w:r>
      <w:r>
        <w:rPr>
          <w:color w:val="000000"/>
        </w:rPr>
        <w:t>r 300 workers work together to make giant sculptures(</w:t>
      </w:r>
      <w:r>
        <w:rPr>
          <w:color w:val="000000"/>
        </w:rPr>
        <w:t>雕塑</w:t>
      </w:r>
      <w:r>
        <w:rPr>
          <w:color w:val="000000"/>
        </w:rPr>
        <w:t xml:space="preserve">) out of fruits. </w:t>
      </w:r>
    </w:p>
    <w:p w:rsidR="00106E4E">
      <w:pPr>
        <w:spacing w:after="0"/>
      </w:pPr>
      <w:r>
        <w:rPr>
          <w:color w:val="000000"/>
        </w:rPr>
        <w:t>    Menton became the first producer of lemons in 1929. The lemons are loved by the world's best cooks. In the late 19th century, a town parade was held to encourage Menton's winter t</w:t>
      </w:r>
      <w:r>
        <w:rPr>
          <w:color w:val="000000"/>
        </w:rPr>
        <w:t>ourism. Kings, princes and artists filled the great and comfortable hotels or their own fantastic houses. Because of its great success, the streets were beautifully planted with oranges and lemons in the following years. In order to develop tourism, in 193</w:t>
      </w:r>
      <w:r>
        <w:rPr>
          <w:color w:val="000000"/>
        </w:rPr>
        <w:t xml:space="preserve">4 the Lemon Festival was officially born. </w:t>
      </w:r>
    </w:p>
    <w:p w:rsidR="00106E4E">
      <w:pPr>
        <w:spacing w:after="0"/>
      </w:pPr>
      <w:r>
        <w:rPr>
          <w:color w:val="000000"/>
        </w:rPr>
        <w:t>    Sleepy Menton becomes a world of color during the festival time. People find it very exciting and full of fun. The festival is enjoyed for three whole weeks. Along with a daily Lemon and Orange Exhibition, par</w:t>
      </w:r>
      <w:r>
        <w:rPr>
          <w:color w:val="000000"/>
        </w:rPr>
        <w:t xml:space="preserve">ades on Sundays, fireworks on Thursday nights. </w:t>
      </w:r>
    </w:p>
    <w:p w:rsidR="00106E4E">
      <w:pPr>
        <w:spacing w:after="0"/>
      </w:pPr>
      <w:r>
        <w:rPr>
          <w:color w:val="000000"/>
        </w:rPr>
        <w:t xml:space="preserve">    Every year there will be a special theme for the Lemon festival. This year the theme of the Lemon Festival is: "The regions of France". Some of the events are free, but you need to buy tickets to see the </w:t>
      </w:r>
      <w:r>
        <w:rPr>
          <w:color w:val="000000"/>
        </w:rPr>
        <w:t xml:space="preserve">parades. </w:t>
      </w:r>
    </w:p>
    <w:p w:rsidR="00106E4E">
      <w:pPr>
        <w:spacing w:after="0"/>
      </w:pPr>
      <w:r>
        <w:rPr>
          <w:color w:val="000000"/>
        </w:rPr>
        <w:t>（</w:t>
      </w:r>
      <w:r>
        <w:rPr>
          <w:color w:val="000000"/>
        </w:rPr>
        <w:t>1</w:t>
      </w:r>
      <w:r>
        <w:rPr>
          <w:color w:val="000000"/>
        </w:rPr>
        <w:t>）</w:t>
      </w:r>
      <w:r>
        <w:rPr>
          <w:color w:val="000000"/>
        </w:rPr>
        <w:t xml:space="preserve">Why was the Lemon Festival officially born?            </w:t>
      </w:r>
    </w:p>
    <w:p w:rsidR="00106E4E">
      <w:pPr>
        <w:spacing w:after="0"/>
        <w:ind w:left="150"/>
      </w:pPr>
      <w:r>
        <w:rPr>
          <w:color w:val="000000"/>
        </w:rPr>
        <w:t>A. To encourage people to plant more lemons.</w:t>
      </w:r>
      <w:r>
        <w:br/>
      </w:r>
      <w:r>
        <w:rPr>
          <w:color w:val="000000"/>
        </w:rPr>
        <w:t>B. To help people enjoy the winter months.</w:t>
      </w:r>
      <w:r>
        <w:br/>
      </w:r>
      <w:r>
        <w:rPr>
          <w:color w:val="000000"/>
        </w:rPr>
        <w:t>C. To develop winter tourism in Menton.</w:t>
      </w:r>
      <w:r>
        <w:br/>
      </w:r>
      <w:r>
        <w:rPr>
          <w:color w:val="000000"/>
        </w:rPr>
        <w:t>D. To cerebrate the success of orange planting.</w:t>
      </w:r>
    </w:p>
    <w:p w:rsidR="00106E4E">
      <w:pPr>
        <w:spacing w:after="0"/>
      </w:pPr>
      <w:r>
        <w:rPr>
          <w:color w:val="000000"/>
        </w:rPr>
        <w:t>（</w:t>
      </w:r>
      <w:r>
        <w:rPr>
          <w:color w:val="000000"/>
        </w:rPr>
        <w:t>2</w:t>
      </w:r>
      <w:r>
        <w:rPr>
          <w:color w:val="000000"/>
        </w:rPr>
        <w:t>）</w:t>
      </w:r>
      <w:r>
        <w:rPr>
          <w:color w:val="000000"/>
        </w:rPr>
        <w:t xml:space="preserve">What is </w:t>
      </w:r>
      <w:r>
        <w:rPr>
          <w:color w:val="000000"/>
        </w:rPr>
        <w:t xml:space="preserve">the writer trying to tell us in the second paragraph?            </w:t>
      </w:r>
    </w:p>
    <w:p w:rsidR="00106E4E">
      <w:pPr>
        <w:spacing w:after="0"/>
        <w:ind w:left="150"/>
      </w:pPr>
      <w:r>
        <w:rPr>
          <w:color w:val="000000"/>
        </w:rPr>
        <w:t>A. The history of Menton.                                    </w:t>
      </w:r>
      <w:r>
        <w:rPr>
          <w:noProof/>
          <w:lang w:eastAsia="zh-CN"/>
        </w:rPr>
        <w:drawing>
          <wp:inline distT="0" distB="0" distL="0" distR="0">
            <wp:extent cx="9550" cy="38202"/>
            <wp:effectExtent l="19050" t="0" r="9500" b="0"/>
            <wp:docPr id="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665623"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The tourist attractions in Menton.</w:t>
      </w:r>
      <w:r>
        <w:br/>
      </w:r>
      <w:r>
        <w:rPr>
          <w:color w:val="000000"/>
        </w:rPr>
        <w:t>C. The special taste of the lemons in Menton.   </w:t>
      </w:r>
      <w:r>
        <w:rPr>
          <w:noProof/>
          <w:lang w:eastAsia="zh-CN"/>
        </w:rPr>
        <w:drawing>
          <wp:inline distT="0" distB="0" distL="0" distR="0">
            <wp:extent cx="9550" cy="38202"/>
            <wp:effectExtent l="19050" t="0" r="9500" b="0"/>
            <wp:docPr id="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850622"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The history of the Lemon Festival.</w:t>
      </w:r>
    </w:p>
    <w:p w:rsidR="00106E4E">
      <w:pPr>
        <w:spacing w:after="0"/>
      </w:pPr>
      <w:r>
        <w:rPr>
          <w:color w:val="000000"/>
        </w:rPr>
        <w:t>（</w:t>
      </w:r>
      <w:r>
        <w:rPr>
          <w:color w:val="000000"/>
        </w:rPr>
        <w:t>3</w:t>
      </w:r>
      <w:r>
        <w:rPr>
          <w:color w:val="000000"/>
        </w:rPr>
        <w:t>）</w:t>
      </w:r>
      <w:r>
        <w:rPr>
          <w:color w:val="000000"/>
        </w:rPr>
        <w:t xml:space="preserve">You can enjoy the following activities EXCEPT_______ during the Lemon Festival.            </w:t>
      </w:r>
    </w:p>
    <w:p w:rsidR="00106E4E">
      <w:pPr>
        <w:spacing w:after="0"/>
        <w:ind w:left="150"/>
      </w:pPr>
      <w:r>
        <w:rPr>
          <w:color w:val="000000"/>
        </w:rPr>
        <w:t>A. lemon and orange shows             </w:t>
      </w:r>
      <w:r>
        <w:rPr>
          <w:noProof/>
          <w:lang w:eastAsia="zh-CN"/>
        </w:rPr>
        <w:drawing>
          <wp:inline distT="0" distB="0" distL="0" distR="0">
            <wp:extent cx="28651" cy="38202"/>
            <wp:effectExtent l="19050" t="0" r="9449" b="0"/>
            <wp:docPr id="1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312542"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B. a town parade             </w:t>
      </w:r>
      <w:r>
        <w:rPr>
          <w:noProof/>
          <w:lang w:eastAsia="zh-CN"/>
        </w:rPr>
        <w:drawing>
          <wp:inline distT="0" distB="0" distL="0" distR="0">
            <wp:extent cx="28651" cy="38202"/>
            <wp:effectExtent l="19050" t="0" r="9449" b="0"/>
            <wp:docPr id="1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73743"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C. fireworks             </w:t>
      </w:r>
      <w:r>
        <w:rPr>
          <w:noProof/>
          <w:lang w:eastAsia="zh-CN"/>
        </w:rPr>
        <w:drawing>
          <wp:inline distT="0" distB="0" distL="0" distR="0">
            <wp:extent cx="28651" cy="38202"/>
            <wp:effectExtent l="19050" t="0" r="9449" b="0"/>
            <wp:docPr id="1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194544" name=""/>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D. a concert</w:t>
      </w:r>
    </w:p>
    <w:p w:rsidR="00106E4E">
      <w:pPr>
        <w:spacing w:after="0"/>
      </w:pPr>
      <w:r>
        <w:rPr>
          <w:color w:val="000000"/>
        </w:rPr>
        <w:t>（</w:t>
      </w:r>
      <w:r>
        <w:rPr>
          <w:color w:val="000000"/>
        </w:rPr>
        <w:t>4</w:t>
      </w:r>
      <w:r>
        <w:rPr>
          <w:color w:val="000000"/>
        </w:rPr>
        <w:t>）</w:t>
      </w:r>
      <w:r>
        <w:rPr>
          <w:color w:val="000000"/>
        </w:rPr>
        <w:t xml:space="preserve">In which part of a newspaper can you find the passage?            </w:t>
      </w:r>
    </w:p>
    <w:p w:rsidR="00106E4E">
      <w:pPr>
        <w:spacing w:after="0"/>
        <w:ind w:left="150"/>
      </w:pPr>
      <w:r>
        <w:rPr>
          <w:color w:val="000000"/>
        </w:rPr>
        <w:t>A. Travel                            </w:t>
      </w:r>
      <w:r>
        <w:rPr>
          <w:noProof/>
          <w:lang w:eastAsia="zh-CN"/>
        </w:rPr>
        <w:drawing>
          <wp:inline distT="0" distB="0" distL="0" distR="0">
            <wp:extent cx="19101" cy="38202"/>
            <wp:effectExtent l="19050" t="0" r="0" b="0"/>
            <wp:docPr id="1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630680"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Family                            </w:t>
      </w:r>
      <w:r>
        <w:rPr>
          <w:noProof/>
          <w:lang w:eastAsia="zh-CN"/>
        </w:rPr>
        <w:drawing>
          <wp:inline distT="0" distB="0" distL="0" distR="0">
            <wp:extent cx="19101" cy="38202"/>
            <wp:effectExtent l="19050" t="0" r="0" b="0"/>
            <wp:docPr id="1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330778"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Advertisement                            </w:t>
      </w:r>
      <w:r>
        <w:rPr>
          <w:noProof/>
          <w:lang w:eastAsia="zh-CN"/>
        </w:rPr>
        <w:drawing>
          <wp:inline distT="0" distB="0" distL="0" distR="0">
            <wp:extent cx="19101" cy="38202"/>
            <wp:effectExtent l="19050" t="0" r="0" b="0"/>
            <wp:docPr id="1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870698"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D. Sport</w:t>
      </w:r>
    </w:p>
    <w:p w:rsidR="00106E4E">
      <w:pPr>
        <w:rPr>
          <w:lang w:eastAsia="zh-CN"/>
        </w:rPr>
      </w:pPr>
      <w:r>
        <w:rPr>
          <w:b/>
          <w:bCs/>
          <w:sz w:val="24"/>
          <w:szCs w:val="24"/>
          <w:lang w:eastAsia="zh-CN"/>
        </w:rPr>
        <w:t>三、根据所给汉语意思，用适当的单词或短语完成下列英文句子。</w:t>
      </w:r>
    </w:p>
    <w:p w:rsidR="00106E4E">
      <w:pPr>
        <w:spacing w:after="0"/>
        <w:rPr>
          <w:lang w:eastAsia="zh-CN"/>
        </w:rPr>
      </w:pPr>
      <w:r>
        <w:rPr>
          <w:color w:val="000000"/>
          <w:lang w:eastAsia="zh-CN"/>
        </w:rPr>
        <w:t>7.</w:t>
      </w:r>
      <w:r>
        <w:rPr>
          <w:color w:val="000000"/>
          <w:lang w:eastAsia="zh-CN"/>
        </w:rPr>
        <w:t>华特</w:t>
      </w:r>
      <w:r>
        <w:rPr>
          <w:color w:val="000000"/>
          <w:lang w:eastAsia="zh-CN"/>
        </w:rPr>
        <w:t>·</w:t>
      </w:r>
      <w:r>
        <w:rPr>
          <w:color w:val="000000"/>
          <w:lang w:eastAsia="zh-CN"/>
        </w:rPr>
        <w:t>迪士尼在</w:t>
      </w:r>
      <w:r>
        <w:rPr>
          <w:color w:val="000000"/>
          <w:lang w:eastAsia="zh-CN"/>
        </w:rPr>
        <w:t>1928</w:t>
      </w:r>
      <w:r>
        <w:rPr>
          <w:color w:val="000000"/>
          <w:lang w:eastAsia="zh-CN"/>
        </w:rPr>
        <w:t>年创造了米老鼠。</w:t>
      </w:r>
      <w:r>
        <w:rPr>
          <w:color w:val="000000"/>
          <w:lang w:eastAsia="zh-CN"/>
        </w:rPr>
        <w:t xml:space="preserve">  </w:t>
      </w:r>
    </w:p>
    <w:p w:rsidR="00106E4E">
      <w:pPr>
        <w:spacing w:after="0"/>
      </w:pPr>
      <w:r>
        <w:rPr>
          <w:color w:val="000000"/>
        </w:rPr>
        <w:t>Wa</w:t>
      </w:r>
      <w:r>
        <w:rPr>
          <w:color w:val="000000"/>
        </w:rPr>
        <w:t xml:space="preserve">lt Disney________Mickey Mouse in 1928. </w:t>
      </w:r>
    </w:p>
    <w:p w:rsidR="00106E4E">
      <w:pPr>
        <w:spacing w:after="0"/>
        <w:rPr>
          <w:lang w:eastAsia="zh-CN"/>
        </w:rPr>
      </w:pPr>
      <w:r>
        <w:rPr>
          <w:color w:val="000000"/>
          <w:lang w:eastAsia="zh-CN"/>
        </w:rPr>
        <w:t>8.</w:t>
      </w:r>
      <w:r>
        <w:rPr>
          <w:color w:val="000000"/>
          <w:lang w:eastAsia="zh-CN"/>
        </w:rPr>
        <w:t>越来越多的人关注他们的身体健康。</w:t>
      </w:r>
      <w:r>
        <w:rPr>
          <w:color w:val="000000"/>
          <w:lang w:eastAsia="zh-CN"/>
        </w:rPr>
        <w:t xml:space="preserve">  </w:t>
      </w:r>
    </w:p>
    <w:p w:rsidR="00106E4E">
      <w:pPr>
        <w:spacing w:after="0"/>
      </w:pPr>
      <w:r>
        <w:rPr>
          <w:color w:val="000000"/>
        </w:rPr>
        <w:t xml:space="preserve">More and more people ________their health. </w:t>
      </w:r>
    </w:p>
    <w:p w:rsidR="00106E4E">
      <w:pPr>
        <w:spacing w:after="0"/>
        <w:rPr>
          <w:lang w:eastAsia="zh-CN"/>
        </w:rPr>
      </w:pPr>
      <w:r>
        <w:rPr>
          <w:color w:val="000000"/>
          <w:lang w:eastAsia="zh-CN"/>
        </w:rPr>
        <w:t>9.</w:t>
      </w:r>
      <w:r>
        <w:rPr>
          <w:color w:val="000000"/>
          <w:lang w:eastAsia="zh-CN"/>
        </w:rPr>
        <w:t>这本小说很好，很值得一读。</w:t>
      </w:r>
      <w:r>
        <w:rPr>
          <w:color w:val="000000"/>
          <w:lang w:eastAsia="zh-CN"/>
        </w:rPr>
        <w:t xml:space="preserve">  </w:t>
      </w:r>
    </w:p>
    <w:p w:rsidR="00106E4E">
      <w:pPr>
        <w:spacing w:after="0"/>
      </w:pPr>
      <w:r>
        <w:rPr>
          <w:color w:val="000000"/>
        </w:rPr>
        <w:t xml:space="preserve">The________is great. It's well worth reading. </w:t>
      </w:r>
    </w:p>
    <w:p w:rsidR="00106E4E">
      <w:pPr>
        <w:spacing w:after="0"/>
        <w:rPr>
          <w:lang w:eastAsia="zh-CN"/>
        </w:rPr>
      </w:pPr>
      <w:r>
        <w:rPr>
          <w:color w:val="000000"/>
          <w:lang w:eastAsia="zh-CN"/>
        </w:rPr>
        <w:t>10.</w:t>
      </w:r>
      <w:r>
        <w:rPr>
          <w:color w:val="000000"/>
          <w:lang w:eastAsia="zh-CN"/>
        </w:rPr>
        <w:t>蒂姆打算在父亲节给父亲一个惊喜。</w:t>
      </w:r>
      <w:r>
        <w:rPr>
          <w:color w:val="000000"/>
          <w:lang w:eastAsia="zh-CN"/>
        </w:rPr>
        <w:t xml:space="preserve">  </w:t>
      </w:r>
    </w:p>
    <w:p w:rsidR="00106E4E">
      <w:pPr>
        <w:spacing w:after="0"/>
      </w:pPr>
      <w:r>
        <w:rPr>
          <w:color w:val="000000"/>
        </w:rPr>
        <w:t xml:space="preserve">Tim is going to gave his father a surprise________. </w:t>
      </w:r>
    </w:p>
    <w:p w:rsidR="00106E4E">
      <w:pPr>
        <w:spacing w:after="0"/>
        <w:rPr>
          <w:lang w:eastAsia="zh-CN"/>
        </w:rPr>
      </w:pPr>
      <w:r>
        <w:rPr>
          <w:color w:val="000000"/>
          <w:lang w:eastAsia="zh-CN"/>
        </w:rPr>
        <w:t>11.</w:t>
      </w:r>
      <w:r>
        <w:rPr>
          <w:color w:val="000000"/>
          <w:lang w:eastAsia="zh-CN"/>
        </w:rPr>
        <w:t>她是一个勤奋、耐</w:t>
      </w:r>
      <w:r>
        <w:rPr>
          <w:color w:val="000000"/>
          <w:lang w:eastAsia="zh-CN"/>
        </w:rPr>
        <w:t>心和善良的人。</w:t>
      </w:r>
      <w:r>
        <w:rPr>
          <w:color w:val="000000"/>
          <w:lang w:eastAsia="zh-CN"/>
        </w:rPr>
        <w:t xml:space="preserve">  </w:t>
      </w:r>
    </w:p>
    <w:p w:rsidR="00106E4E">
      <w:pPr>
        <w:spacing w:after="0"/>
      </w:pPr>
      <w:r>
        <w:rPr>
          <w:color w:val="000000"/>
        </w:rPr>
        <w:t xml:space="preserve">She is hard-working, ________and kind woman. </w:t>
      </w:r>
    </w:p>
    <w:p w:rsidR="00106E4E">
      <w:pPr>
        <w:rPr>
          <w:lang w:eastAsia="zh-CN"/>
        </w:rPr>
      </w:pPr>
      <w:r>
        <w:rPr>
          <w:b/>
          <w:bCs/>
          <w:sz w:val="24"/>
          <w:szCs w:val="24"/>
          <w:lang w:eastAsia="zh-CN"/>
        </w:rPr>
        <w:t>四、短文填空</w:t>
      </w:r>
    </w:p>
    <w:p w:rsidR="00106E4E">
      <w:pPr>
        <w:spacing w:after="0"/>
      </w:pPr>
      <w:r>
        <w:rPr>
          <w:color w:val="000000"/>
          <w:lang w:eastAsia="zh-CN"/>
        </w:rPr>
        <w:t>12.</w:t>
      </w:r>
      <w:r>
        <w:rPr>
          <w:color w:val="000000"/>
          <w:lang w:eastAsia="zh-CN"/>
        </w:rPr>
        <w:t>用方框中所给单词的适当形式填空，使短文完整正确。</w:t>
      </w:r>
      <w:r>
        <w:rPr>
          <w:color w:val="000000"/>
          <w:lang w:eastAsia="zh-CN"/>
        </w:rPr>
        <w:t>(</w:t>
      </w:r>
      <w:r>
        <w:rPr>
          <w:color w:val="000000"/>
          <w:lang w:eastAsia="zh-CN"/>
        </w:rPr>
        <w:t>每个单词限用一次，每空只填一个单词。</w:t>
      </w:r>
      <w:r>
        <w:rPr>
          <w:color w:val="000000"/>
        </w:rPr>
        <w:t>）</w:t>
      </w:r>
      <w:r>
        <w:rPr>
          <w:color w:val="000000"/>
        </w:rPr>
        <w:t xml:space="preserve">  </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511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06E4E">
            <w:pPr>
              <w:spacing w:after="0"/>
            </w:pPr>
            <w:r>
              <w:rPr>
                <w:color w:val="000000"/>
              </w:rPr>
              <w:t>ready,   hard, final, leave, I, run, help, time, popular, learn</w:t>
            </w:r>
          </w:p>
        </w:tc>
      </w:tr>
    </w:tbl>
    <w:p w:rsidR="00106E4E">
      <w:pPr>
        <w:spacing w:after="0"/>
      </w:pPr>
      <w:r>
        <w:rPr>
          <w:color w:val="000000"/>
        </w:rPr>
        <w:t>    A few weeks ago, I visited Sydney, a perfect place to surf (</w:t>
      </w:r>
      <w:r>
        <w:rPr>
          <w:color w:val="000000"/>
        </w:rPr>
        <w:t>冲浪</w:t>
      </w:r>
      <w:r>
        <w:rPr>
          <w:color w:val="000000"/>
        </w:rPr>
        <w:t xml:space="preserve">). I knew I </w:t>
      </w:r>
      <w:r>
        <w:rPr>
          <w:color w:val="000000"/>
        </w:rPr>
        <w:t>couldn't ________ the city without going surfing myself. I booked a group surf lesson when I was in Byron Bay. Byron Bay is a really ________ place for professional surfers to go!</w:t>
      </w:r>
    </w:p>
    <w:p w:rsidR="00106E4E">
      <w:pPr>
        <w:spacing w:after="0"/>
      </w:pPr>
      <w:r>
        <w:rPr>
          <w:color w:val="000000"/>
        </w:rPr>
        <w:t xml:space="preserve">    We first were asked to learn how to read the sea conditions and what to </w:t>
      </w:r>
      <w:r>
        <w:rPr>
          <w:color w:val="000000"/>
        </w:rPr>
        <w:t>expect in the water. Then we did a warm-up by ________ along the beach. Next, it was time to ________ how to stand on the surfboard. We did it on the sand. After a lot of practice, we were ________ to go out into the sea and try it out on the water. I have</w:t>
      </w:r>
      <w:r>
        <w:rPr>
          <w:color w:val="000000"/>
        </w:rPr>
        <w:t xml:space="preserve"> to say, surfing is much ________ than it looks. When you watch people from the beach, they make it look so easy! I failed many ________ to stand up. Then one of the coaches came to ________ me and held my board steady (</w:t>
      </w:r>
      <w:r>
        <w:rPr>
          <w:color w:val="000000"/>
        </w:rPr>
        <w:t>平稳的</w:t>
      </w:r>
      <w:r>
        <w:rPr>
          <w:color w:val="000000"/>
        </w:rPr>
        <w:t xml:space="preserve">). </w:t>
      </w:r>
    </w:p>
    <w:p w:rsidR="00106E4E">
      <w:pPr>
        <w:spacing w:after="0"/>
      </w:pPr>
      <w:r>
        <w:rPr>
          <w:color w:val="000000"/>
        </w:rPr>
        <w:t>    ________ I learned how to</w:t>
      </w:r>
      <w:r>
        <w:rPr>
          <w:color w:val="000000"/>
        </w:rPr>
        <w:t xml:space="preserve"> do that and by the end of the lesson I had managed to "walk on water". It was a pretty amazing feeling and I felt so proud of ________!</w:t>
      </w:r>
    </w:p>
    <w:p w:rsidR="00106E4E">
      <w:pPr>
        <w:rPr>
          <w:lang w:eastAsia="zh-CN"/>
        </w:rPr>
      </w:pPr>
      <w:r>
        <w:rPr>
          <w:b/>
          <w:bCs/>
          <w:sz w:val="24"/>
          <w:szCs w:val="24"/>
          <w:lang w:eastAsia="zh-CN"/>
        </w:rPr>
        <w:t>五、任务型阅读</w:t>
      </w:r>
    </w:p>
    <w:p w:rsidR="00106E4E">
      <w:pPr>
        <w:spacing w:after="0"/>
        <w:rPr>
          <w:lang w:eastAsia="zh-CN"/>
        </w:rPr>
      </w:pPr>
      <w:r>
        <w:rPr>
          <w:color w:val="000000"/>
          <w:lang w:eastAsia="zh-CN"/>
        </w:rPr>
        <w:t>13.</w:t>
      </w:r>
      <w:r>
        <w:rPr>
          <w:color w:val="000000"/>
          <w:lang w:eastAsia="zh-CN"/>
        </w:rPr>
        <w:t>阅读下面短文，根据短文内容，完成下列各题。</w:t>
      </w:r>
      <w:r>
        <w:rPr>
          <w:color w:val="000000"/>
          <w:lang w:eastAsia="zh-CN"/>
        </w:rPr>
        <w:t xml:space="preserve">  </w:t>
      </w:r>
    </w:p>
    <w:p w:rsidR="00106E4E">
      <w:pPr>
        <w:spacing w:after="0"/>
      </w:pPr>
      <w:r>
        <w:rPr>
          <w:color w:val="000000"/>
          <w:lang w:eastAsia="zh-CN"/>
        </w:rPr>
        <w:t xml:space="preserve">    </w:t>
      </w:r>
      <w:r>
        <w:rPr>
          <w:color w:val="000000"/>
        </w:rPr>
        <w:t>The Chongyang Festival is a traditional Chinese festival. It is celebrated on the ninth day of the ninth lunar(</w:t>
      </w:r>
      <w:r>
        <w:rPr>
          <w:color w:val="000000"/>
        </w:rPr>
        <w:t>阴历</w:t>
      </w:r>
      <w:r>
        <w:rPr>
          <w:color w:val="000000"/>
        </w:rPr>
        <w:t xml:space="preserve">) month. It's also called the Double Ninth Festival. </w:t>
      </w:r>
    </w:p>
    <w:p w:rsidR="00106E4E">
      <w:pPr>
        <w:spacing w:after="0"/>
      </w:pPr>
      <w:r>
        <w:rPr>
          <w:color w:val="000000"/>
        </w:rPr>
        <w:t xml:space="preserve">    The festival started as early as the Warring States Period (475-221BC). It has a </w:t>
      </w:r>
      <w:r>
        <w:rPr>
          <w:color w:val="000000"/>
        </w:rPr>
        <w:t>history of more than 1, 700 years. Among the numbers from zero to nine, nine is the highest odd number(</w:t>
      </w:r>
      <w:r>
        <w:rPr>
          <w:color w:val="000000"/>
        </w:rPr>
        <w:t>奇数</w:t>
      </w:r>
      <w:r>
        <w:rPr>
          <w:color w:val="000000"/>
        </w:rPr>
        <w:t xml:space="preserve">). People believe that two </w:t>
      </w:r>
      <w:r>
        <w:rPr>
          <w:color w:val="000000"/>
        </w:rPr>
        <w:t xml:space="preserve">"ninths" meeting together stand for a long life. So it is a special holiday for Chinese people to show love and respect for </w:t>
      </w:r>
      <w:r>
        <w:rPr>
          <w:color w:val="000000"/>
        </w:rPr>
        <w:t xml:space="preserve">their elders. They hold many kinds of activities in honor of old people to wish them good health and a long life. </w:t>
      </w:r>
    </w:p>
    <w:p w:rsidR="00106E4E">
      <w:pPr>
        <w:spacing w:after="0"/>
      </w:pPr>
      <w:r>
        <w:rPr>
          <w:color w:val="000000"/>
        </w:rPr>
        <w:t>    The festival comes during the golden time of fall. On the day, people traditionally drink Chrysanthemum(</w:t>
      </w:r>
      <w:r>
        <w:rPr>
          <w:color w:val="000000"/>
        </w:rPr>
        <w:t>菊花</w:t>
      </w:r>
      <w:r>
        <w:rPr>
          <w:color w:val="000000"/>
        </w:rPr>
        <w:t>)wine, eat Double-Ninth Cakes a</w:t>
      </w:r>
      <w:r>
        <w:rPr>
          <w:color w:val="000000"/>
        </w:rPr>
        <w:t>nd climb mountains. They also carry a kind of plant, its name is dogwood, People in ancient times believed that the plant could drive away evil(</w:t>
      </w:r>
      <w:r>
        <w:rPr>
          <w:color w:val="000000"/>
        </w:rPr>
        <w:t>邪恶的</w:t>
      </w:r>
      <w:r>
        <w:rPr>
          <w:color w:val="000000"/>
        </w:rPr>
        <w:t xml:space="preserve">) spirits and prevent them from catching an illness in winter. </w:t>
      </w:r>
    </w:p>
    <w:p w:rsidR="00106E4E">
      <w:pPr>
        <w:spacing w:after="0"/>
      </w:pPr>
      <w:r>
        <w:rPr>
          <w:color w:val="000000"/>
        </w:rPr>
        <w:t>（</w:t>
      </w:r>
      <w:r>
        <w:rPr>
          <w:color w:val="000000"/>
        </w:rPr>
        <w:t>1</w:t>
      </w:r>
      <w:r>
        <w:rPr>
          <w:color w:val="000000"/>
        </w:rPr>
        <w:t>）</w:t>
      </w:r>
      <w:r>
        <w:rPr>
          <w:color w:val="000000"/>
        </w:rPr>
        <w:t xml:space="preserve">When is the Double ninth Festival?  </w:t>
      </w:r>
    </w:p>
    <w:p w:rsidR="00106E4E">
      <w:pPr>
        <w:spacing w:after="0"/>
      </w:pPr>
      <w:r>
        <w:rPr>
          <w:color w:val="000000"/>
        </w:rPr>
        <w:t xml:space="preserve">It's </w:t>
      </w:r>
      <w:r>
        <w:rPr>
          <w:color w:val="000000"/>
        </w:rPr>
        <w:t xml:space="preserve">on ________. </w:t>
      </w:r>
    </w:p>
    <w:p w:rsidR="00106E4E">
      <w:pPr>
        <w:spacing w:after="0"/>
      </w:pPr>
      <w:r>
        <w:rPr>
          <w:color w:val="000000"/>
        </w:rPr>
        <w:t>（</w:t>
      </w:r>
      <w:r>
        <w:rPr>
          <w:color w:val="000000"/>
        </w:rPr>
        <w:t>2</w:t>
      </w:r>
      <w:r>
        <w:rPr>
          <w:color w:val="000000"/>
        </w:rPr>
        <w:t>）</w:t>
      </w:r>
      <w:r>
        <w:rPr>
          <w:color w:val="000000"/>
        </w:rPr>
        <w:t xml:space="preserve">How long is the history of the Chongyang Festival?  </w:t>
      </w:r>
    </w:p>
    <w:p w:rsidR="00106E4E">
      <w:pPr>
        <w:spacing w:after="0"/>
      </w:pPr>
      <w:r>
        <w:rPr>
          <w:color w:val="000000"/>
        </w:rPr>
        <w:t xml:space="preserve">It has a history of ________. </w:t>
      </w:r>
    </w:p>
    <w:p w:rsidR="00106E4E">
      <w:pPr>
        <w:spacing w:after="0"/>
      </w:pPr>
      <w:r>
        <w:rPr>
          <w:color w:val="000000"/>
        </w:rPr>
        <w:t>（</w:t>
      </w:r>
      <w:r>
        <w:rPr>
          <w:color w:val="000000"/>
        </w:rPr>
        <w:t>3</w:t>
      </w:r>
      <w:r>
        <w:rPr>
          <w:color w:val="000000"/>
        </w:rPr>
        <w:t>）</w:t>
      </w:r>
      <w:r>
        <w:rPr>
          <w:color w:val="000000"/>
        </w:rPr>
        <w:t xml:space="preserve">What do two "ninths" meeting together stand for?  </w:t>
      </w:r>
    </w:p>
    <w:p w:rsidR="00106E4E">
      <w:pPr>
        <w:spacing w:after="0"/>
      </w:pPr>
      <w:r>
        <w:rPr>
          <w:color w:val="000000"/>
        </w:rPr>
        <w:t xml:space="preserve">They stand for________. </w:t>
      </w:r>
    </w:p>
    <w:p w:rsidR="00106E4E">
      <w:pPr>
        <w:spacing w:after="0"/>
      </w:pPr>
      <w:r>
        <w:rPr>
          <w:color w:val="000000"/>
        </w:rPr>
        <w:t>（</w:t>
      </w:r>
      <w:r>
        <w:rPr>
          <w:color w:val="000000"/>
        </w:rPr>
        <w:t>4</w:t>
      </w:r>
      <w:r>
        <w:rPr>
          <w:color w:val="000000"/>
        </w:rPr>
        <w:t>）</w:t>
      </w:r>
      <w:r>
        <w:rPr>
          <w:color w:val="000000"/>
        </w:rPr>
        <w:t xml:space="preserve">Who do people celebrate the Double Ninth Festival for?  </w:t>
      </w:r>
    </w:p>
    <w:p w:rsidR="00106E4E">
      <w:pPr>
        <w:spacing w:after="0"/>
      </w:pPr>
      <w:r>
        <w:rPr>
          <w:color w:val="000000"/>
        </w:rPr>
        <w:t>They celebrate t</w:t>
      </w:r>
      <w:r>
        <w:rPr>
          <w:color w:val="000000"/>
        </w:rPr>
        <w:t xml:space="preserve">he festival to show ________. </w:t>
      </w:r>
    </w:p>
    <w:p w:rsidR="00106E4E">
      <w:pPr>
        <w:spacing w:after="0"/>
      </w:pPr>
      <w:r>
        <w:rPr>
          <w:color w:val="000000"/>
        </w:rPr>
        <w:t>（</w:t>
      </w:r>
      <w:r>
        <w:rPr>
          <w:color w:val="000000"/>
        </w:rPr>
        <w:t>5</w:t>
      </w:r>
      <w:r>
        <w:rPr>
          <w:color w:val="000000"/>
        </w:rPr>
        <w:t>）</w:t>
      </w:r>
      <w:r>
        <w:rPr>
          <w:color w:val="000000"/>
        </w:rPr>
        <w:t xml:space="preserve">What do people traditionally drink and eat on the festival?  </w:t>
      </w:r>
    </w:p>
    <w:p w:rsidR="00106E4E">
      <w:pPr>
        <w:spacing w:after="0"/>
      </w:pPr>
      <w:r>
        <w:rPr>
          <w:color w:val="000000"/>
        </w:rPr>
        <w:t xml:space="preserve">They traditionally eat________on the festival. </w:t>
      </w:r>
    </w:p>
    <w:p w:rsidR="00106E4E">
      <w:pPr>
        <w:rPr>
          <w:lang w:eastAsia="zh-CN"/>
        </w:rPr>
      </w:pPr>
      <w:r>
        <w:rPr>
          <w:b/>
          <w:bCs/>
          <w:sz w:val="24"/>
          <w:szCs w:val="24"/>
          <w:lang w:eastAsia="zh-CN"/>
        </w:rPr>
        <w:t>六、补全对话</w:t>
      </w:r>
    </w:p>
    <w:p w:rsidR="00106E4E">
      <w:pPr>
        <w:spacing w:after="0"/>
        <w:rPr>
          <w:lang w:eastAsia="zh-CN"/>
        </w:rPr>
      </w:pPr>
      <w:r>
        <w:rPr>
          <w:color w:val="000000"/>
          <w:lang w:eastAsia="zh-CN"/>
        </w:rPr>
        <w:t>14.</w:t>
      </w:r>
      <w:r>
        <w:rPr>
          <w:color w:val="000000"/>
          <w:lang w:eastAsia="zh-CN"/>
        </w:rPr>
        <w:t>根据对话内容，将方框内符合对话情景的句子抄写在对话的空白处，使对话恢复完整。选项中有两项是多余的。</w:t>
      </w:r>
      <w:r>
        <w:rPr>
          <w:color w:val="000000"/>
          <w:lang w:eastAsia="zh-CN"/>
        </w:rPr>
        <w:t xml:space="preserve">  </w:t>
      </w:r>
    </w:p>
    <w:p w:rsidR="00106E4E">
      <w:pPr>
        <w:spacing w:after="0"/>
      </w:pPr>
      <w:r>
        <w:rPr>
          <w:color w:val="000000"/>
        </w:rPr>
        <w:t>A: Hello, Michael!</w:t>
      </w:r>
    </w:p>
    <w:p w:rsidR="00106E4E">
      <w:pPr>
        <w:spacing w:after="0"/>
      </w:pPr>
      <w:r>
        <w:rPr>
          <w:color w:val="000000"/>
        </w:rPr>
        <w:t xml:space="preserve">B: Hello, Kangkang! Can you </w:t>
      </w:r>
      <w:r>
        <w:rPr>
          <w:color w:val="000000"/>
        </w:rPr>
        <w:t>tell me something about the Lantern Festival?</w:t>
      </w:r>
    </w:p>
    <w:p w:rsidR="00106E4E">
      <w:pPr>
        <w:spacing w:after="0"/>
      </w:pPr>
      <w:r>
        <w:rPr>
          <w:color w:val="000000"/>
        </w:rPr>
        <w:t>A: Sure. ________</w:t>
      </w:r>
    </w:p>
    <w:p w:rsidR="00106E4E">
      <w:pPr>
        <w:spacing w:after="0"/>
      </w:pPr>
      <w:r>
        <w:rPr>
          <w:color w:val="000000"/>
        </w:rPr>
        <w:t>B: Well, when is the Lantern Festival?</w:t>
      </w:r>
    </w:p>
    <w:p w:rsidR="00106E4E">
      <w:pPr>
        <w:spacing w:after="0"/>
      </w:pPr>
      <w:r>
        <w:rPr>
          <w:color w:val="000000"/>
        </w:rPr>
        <w:t>A: ________</w:t>
      </w:r>
    </w:p>
    <w:p w:rsidR="00106E4E">
      <w:pPr>
        <w:spacing w:after="0"/>
      </w:pPr>
      <w:r>
        <w:rPr>
          <w:color w:val="000000"/>
        </w:rPr>
        <w:t>B: What do people usually do on this day?</w:t>
      </w:r>
    </w:p>
    <w:p w:rsidR="00106E4E">
      <w:pPr>
        <w:spacing w:after="0"/>
      </w:pPr>
      <w:r>
        <w:rPr>
          <w:color w:val="000000"/>
        </w:rPr>
        <w:t>A: They celebrate it on the evening of that day. ________</w:t>
      </w:r>
    </w:p>
    <w:p w:rsidR="00106E4E">
      <w:pPr>
        <w:spacing w:after="0"/>
      </w:pPr>
      <w:r>
        <w:rPr>
          <w:color w:val="000000"/>
        </w:rPr>
        <w:t>B: Great! ________</w:t>
      </w:r>
    </w:p>
    <w:p w:rsidR="00106E4E">
      <w:pPr>
        <w:spacing w:after="0"/>
      </w:pPr>
      <w:r>
        <w:rPr>
          <w:color w:val="000000"/>
        </w:rPr>
        <w:t>A: Yes. People watch l</w:t>
      </w:r>
      <w:r>
        <w:rPr>
          <w:color w:val="000000"/>
        </w:rPr>
        <w:t>antern shows and guess riddles on lanterns. ________</w:t>
      </w:r>
    </w:p>
    <w:p w:rsidR="00106E4E">
      <w:pPr>
        <w:spacing w:after="0"/>
      </w:pPr>
      <w:r>
        <w:rPr>
          <w:color w:val="000000"/>
        </w:rPr>
        <w:t xml:space="preserve">B: How interesting! I learn a lot today. Thank you. </w:t>
      </w:r>
    </w:p>
    <w:p w:rsidR="00106E4E">
      <w:pPr>
        <w:spacing w:after="0"/>
      </w:pPr>
      <w:r>
        <w:rPr>
          <w:color w:val="000000"/>
        </w:rPr>
        <w:t xml:space="preserve">A: You're welcome. </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606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06E4E">
            <w:pPr>
              <w:spacing w:after="0"/>
            </w:pPr>
            <w:r>
              <w:rPr>
                <w:color w:val="000000"/>
              </w:rPr>
              <w:t xml:space="preserve">A.   It's on lunar January 15th. </w:t>
            </w:r>
          </w:p>
          <w:p w:rsidR="00106E4E">
            <w:pPr>
              <w:spacing w:after="0"/>
            </w:pPr>
            <w:r>
              <w:rPr>
                <w:color w:val="000000"/>
              </w:rPr>
              <w:t xml:space="preserve">B.   The Lantern Festival means the end of the Spring Festival as well. </w:t>
            </w:r>
          </w:p>
          <w:p w:rsidR="00106E4E">
            <w:pPr>
              <w:spacing w:after="0"/>
            </w:pPr>
            <w:r>
              <w:rPr>
                <w:color w:val="000000"/>
              </w:rPr>
              <w:t>C.   What would you lik</w:t>
            </w:r>
            <w:r>
              <w:rPr>
                <w:color w:val="000000"/>
              </w:rPr>
              <w:t>e to know?</w:t>
            </w:r>
          </w:p>
          <w:p w:rsidR="00106E4E">
            <w:pPr>
              <w:spacing w:after="0"/>
            </w:pPr>
            <w:r>
              <w:rPr>
                <w:color w:val="000000"/>
              </w:rPr>
              <w:t>D.   Where do you want to go?</w:t>
            </w:r>
          </w:p>
          <w:p w:rsidR="00106E4E">
            <w:pPr>
              <w:spacing w:after="0"/>
            </w:pPr>
            <w:r>
              <w:rPr>
                <w:color w:val="000000"/>
              </w:rPr>
              <w:t>E.   Is there anything else?</w:t>
            </w:r>
          </w:p>
          <w:p w:rsidR="00106E4E">
            <w:pPr>
              <w:spacing w:after="0"/>
            </w:pPr>
            <w:r>
              <w:rPr>
                <w:color w:val="000000"/>
              </w:rPr>
              <w:t xml:space="preserve">F.   They eat sweet dumplings for good luck. </w:t>
            </w:r>
          </w:p>
          <w:p w:rsidR="00106E4E">
            <w:pPr>
              <w:spacing w:after="0"/>
            </w:pPr>
            <w:r>
              <w:rPr>
                <w:color w:val="000000"/>
              </w:rPr>
              <w:t xml:space="preserve">G.   They eat rice dumplings, too. </w:t>
            </w:r>
          </w:p>
        </w:tc>
      </w:tr>
    </w:tbl>
    <w:p w:rsidR="00106E4E">
      <w:pPr>
        <w:spacing w:after="0"/>
        <w:rPr>
          <w:lang w:eastAsia="zh-CN"/>
        </w:rPr>
      </w:pPr>
      <w:r>
        <w:rPr>
          <w:color w:val="000000"/>
          <w:lang w:eastAsia="zh-CN"/>
        </w:rPr>
        <w:t>15.</w:t>
      </w:r>
      <w:r>
        <w:rPr>
          <w:color w:val="000000"/>
          <w:lang w:eastAsia="zh-CN"/>
        </w:rPr>
        <w:t>根据下面对话的情景，在每个空白处填入一个适当的语句，使对话恢复完整。</w:t>
      </w:r>
      <w:r>
        <w:rPr>
          <w:color w:val="000000"/>
          <w:lang w:eastAsia="zh-CN"/>
        </w:rPr>
        <w:t xml:space="preserve">  </w:t>
      </w:r>
    </w:p>
    <w:p w:rsidR="00106E4E">
      <w:pPr>
        <w:spacing w:after="0"/>
      </w:pPr>
      <w:r>
        <w:rPr>
          <w:color w:val="000000"/>
        </w:rPr>
        <w:t xml:space="preserve">A: Good afternoon. </w:t>
      </w:r>
    </w:p>
    <w:p w:rsidR="00106E4E">
      <w:pPr>
        <w:spacing w:after="0"/>
      </w:pPr>
      <w:r>
        <w:rPr>
          <w:color w:val="000000"/>
        </w:rPr>
        <w:t xml:space="preserve">B: Good afternoon. </w:t>
      </w:r>
    </w:p>
    <w:p w:rsidR="00106E4E">
      <w:pPr>
        <w:spacing w:after="0"/>
      </w:pPr>
      <w:r>
        <w:rPr>
          <w:color w:val="000000"/>
        </w:rPr>
        <w:t xml:space="preserve">A: Welcome to the </w:t>
      </w:r>
      <w:r>
        <w:rPr>
          <w:color w:val="000000"/>
        </w:rPr>
        <w:t>English corner. ________?</w:t>
      </w:r>
    </w:p>
    <w:p w:rsidR="00106E4E">
      <w:pPr>
        <w:spacing w:after="0"/>
      </w:pPr>
      <w:r>
        <w:rPr>
          <w:color w:val="000000"/>
        </w:rPr>
        <w:t xml:space="preserve">B: I am from Grade Nine. </w:t>
      </w:r>
    </w:p>
    <w:p w:rsidR="00106E4E">
      <w:pPr>
        <w:spacing w:after="0"/>
      </w:pPr>
      <w:r>
        <w:rPr>
          <w:color w:val="000000"/>
        </w:rPr>
        <w:t>A: How long have you been learning English?</w:t>
      </w:r>
    </w:p>
    <w:p w:rsidR="00106E4E">
      <w:pPr>
        <w:spacing w:after="0"/>
      </w:pPr>
      <w:r>
        <w:rPr>
          <w:color w:val="000000"/>
        </w:rPr>
        <w:t xml:space="preserve">B: ________. </w:t>
      </w:r>
    </w:p>
    <w:p w:rsidR="00106E4E">
      <w:pPr>
        <w:spacing w:after="0"/>
      </w:pPr>
      <w:r>
        <w:rPr>
          <w:color w:val="000000"/>
        </w:rPr>
        <w:t>A: Three years? It's a long time. ________?</w:t>
      </w:r>
    </w:p>
    <w:p w:rsidR="00106E4E">
      <w:pPr>
        <w:spacing w:after="0"/>
      </w:pPr>
      <w:r>
        <w:rPr>
          <w:color w:val="000000"/>
        </w:rPr>
        <w:t xml:space="preserve">B: Because I like English and I think I can learn a lot in the English Corner. </w:t>
      </w:r>
    </w:p>
    <w:p w:rsidR="00106E4E">
      <w:pPr>
        <w:spacing w:after="0"/>
      </w:pPr>
      <w:r>
        <w:rPr>
          <w:color w:val="000000"/>
        </w:rPr>
        <w:t>A: ________?</w:t>
      </w:r>
    </w:p>
    <w:p w:rsidR="00106E4E">
      <w:pPr>
        <w:spacing w:after="0"/>
      </w:pPr>
      <w:r>
        <w:rPr>
          <w:color w:val="000000"/>
        </w:rPr>
        <w:t>B: I ofte</w:t>
      </w:r>
      <w:r>
        <w:rPr>
          <w:color w:val="000000"/>
        </w:rPr>
        <w:t xml:space="preserve">n listen some English news and watch some English movies. </w:t>
      </w:r>
    </w:p>
    <w:p w:rsidR="00106E4E">
      <w:pPr>
        <w:spacing w:after="0"/>
      </w:pPr>
      <w:r>
        <w:rPr>
          <w:color w:val="000000"/>
        </w:rPr>
        <w:t xml:space="preserve">A: Great. You speak good English. </w:t>
      </w:r>
    </w:p>
    <w:p w:rsidR="00106E4E">
      <w:pPr>
        <w:spacing w:after="0"/>
      </w:pPr>
      <w:r>
        <w:rPr>
          <w:color w:val="000000"/>
        </w:rPr>
        <w:t xml:space="preserve">B: ________. </w:t>
      </w:r>
    </w:p>
    <w:p w:rsidR="00106E4E">
      <w:r>
        <w:rPr>
          <w:b/>
          <w:bCs/>
          <w:sz w:val="24"/>
          <w:szCs w:val="24"/>
        </w:rPr>
        <w:t>七、书面表达</w:t>
      </w:r>
    </w:p>
    <w:p w:rsidR="00106E4E">
      <w:pPr>
        <w:spacing w:after="0"/>
      </w:pPr>
      <w:r>
        <w:rPr>
          <w:color w:val="000000"/>
        </w:rPr>
        <w:t>16.</w:t>
      </w:r>
      <w:r>
        <w:rPr>
          <w:color w:val="000000"/>
        </w:rPr>
        <w:t>近年来我国的发展世人瞩目，中国的传统文化也开始正越来越受到各国朋友的关注</w:t>
      </w:r>
      <w:r>
        <w:rPr>
          <w:color w:val="000000"/>
        </w:rPr>
        <w:t xml:space="preserve">. </w:t>
      </w:r>
      <w:r>
        <w:rPr>
          <w:color w:val="000000"/>
        </w:rPr>
        <w:t>请根据提示，以</w:t>
      </w:r>
      <w:r>
        <w:rPr>
          <w:color w:val="000000"/>
        </w:rPr>
        <w:t>“The Mid-Autumn Festival”</w:t>
      </w:r>
      <w:r>
        <w:rPr>
          <w:color w:val="000000"/>
        </w:rPr>
        <w:t>为题写一篇短文，向外国朋友介绍我国的中秋节。</w:t>
      </w:r>
      <w:r>
        <w:rPr>
          <w:color w:val="000000"/>
        </w:rPr>
        <w:t xml:space="preserve">  </w:t>
      </w:r>
    </w:p>
    <w:p w:rsidR="00106E4E">
      <w:pPr>
        <w:spacing w:after="0"/>
      </w:pPr>
      <w:r>
        <w:rPr>
          <w:color w:val="000000"/>
        </w:rPr>
        <w:t>提示词：</w:t>
      </w:r>
      <w:r>
        <w:rPr>
          <w:color w:val="000000"/>
        </w:rPr>
        <w:t xml:space="preserve">one of the most important… ;Chinese traditional festival; get together; have a big dinner; enjoy the bright full moon; carry people's wishes to the families they love. </w:t>
      </w:r>
    </w:p>
    <w:p w:rsidR="00106E4E">
      <w:pPr>
        <w:spacing w:after="0"/>
        <w:rPr>
          <w:lang w:eastAsia="zh-CN"/>
        </w:rPr>
      </w:pPr>
      <w:r>
        <w:rPr>
          <w:color w:val="000000"/>
          <w:lang w:eastAsia="zh-CN"/>
        </w:rPr>
        <w:t>要求：</w:t>
      </w:r>
      <w:r>
        <w:rPr>
          <w:color w:val="000000"/>
          <w:lang w:eastAsia="zh-CN"/>
        </w:rPr>
        <w:t>⒈</w:t>
      </w:r>
      <w:r>
        <w:rPr>
          <w:color w:val="000000"/>
          <w:lang w:eastAsia="zh-CN"/>
        </w:rPr>
        <w:t>根据所给要点及参考词汇，可适当发挥；</w:t>
      </w:r>
    </w:p>
    <w:p w:rsidR="00106E4E">
      <w:pPr>
        <w:spacing w:after="0"/>
        <w:rPr>
          <w:lang w:eastAsia="zh-CN"/>
        </w:rPr>
      </w:pPr>
      <w:r>
        <w:rPr>
          <w:color w:val="000000"/>
          <w:lang w:eastAsia="zh-CN"/>
        </w:rPr>
        <w:t>⒉</w:t>
      </w:r>
      <w:r>
        <w:rPr>
          <w:color w:val="000000"/>
          <w:lang w:eastAsia="zh-CN"/>
        </w:rPr>
        <w:t>字迹工整，规范；</w:t>
      </w:r>
    </w:p>
    <w:p w:rsidR="00106E4E">
      <w:pPr>
        <w:spacing w:after="0"/>
        <w:rPr>
          <w:lang w:eastAsia="zh-CN"/>
        </w:rPr>
      </w:pPr>
      <w:r>
        <w:rPr>
          <w:color w:val="000000"/>
          <w:lang w:eastAsia="zh-CN"/>
        </w:rPr>
        <w:t>⒊</w:t>
      </w:r>
      <w:r>
        <w:rPr>
          <w:color w:val="000000"/>
          <w:lang w:eastAsia="zh-CN"/>
        </w:rPr>
        <w:t>文章不得出现任何真实信息（姓名、校名和地名等）；</w:t>
      </w:r>
    </w:p>
    <w:p w:rsidR="00106E4E">
      <w:pPr>
        <w:spacing w:after="0"/>
        <w:rPr>
          <w:lang w:eastAsia="zh-CN"/>
        </w:rPr>
      </w:pPr>
      <w:r>
        <w:rPr>
          <w:color w:val="000000"/>
          <w:lang w:eastAsia="zh-CN"/>
        </w:rPr>
        <w:t>⒋</w:t>
      </w:r>
      <w:r>
        <w:rPr>
          <w:color w:val="000000"/>
          <w:lang w:eastAsia="zh-CN"/>
        </w:rPr>
        <w:t>词数：不少于</w:t>
      </w:r>
      <w:r>
        <w:rPr>
          <w:color w:val="000000"/>
          <w:lang w:eastAsia="zh-CN"/>
        </w:rPr>
        <w:t>70</w:t>
      </w:r>
      <w:r>
        <w:rPr>
          <w:color w:val="000000"/>
          <w:lang w:eastAsia="zh-CN"/>
        </w:rPr>
        <w:t>词。（开头和结尾已给出，但不计入总词数）</w:t>
      </w:r>
    </w:p>
    <w:p w:rsidR="00106E4E">
      <w:pPr>
        <w:spacing w:after="0"/>
      </w:pPr>
      <w:r>
        <w:rPr>
          <w:color w:val="000000"/>
        </w:rPr>
        <w:t>The Mid-Autumn Festival</w:t>
      </w:r>
    </w:p>
    <w:p w:rsidR="00106E4E">
      <w:pPr>
        <w:spacing w:after="0"/>
      </w:pPr>
      <w:r>
        <w:rPr>
          <w:color w:val="000000"/>
        </w:rPr>
        <w:t>    Lunar August 15</w:t>
      </w:r>
      <w:r>
        <w:rPr>
          <w:color w:val="000000"/>
          <w:vertAlign w:val="superscript"/>
        </w:rPr>
        <w:t>th</w:t>
      </w:r>
      <w:r>
        <w:rPr>
          <w:color w:val="000000"/>
        </w:rPr>
        <w:t xml:space="preserve"> of a year is Mid-Autumn Festival. </w:t>
      </w:r>
    </w:p>
    <w:p w:rsidR="00106E4E">
      <w:pPr>
        <w:spacing w:after="0"/>
      </w:pPr>
      <w:r>
        <w:rPr>
          <w:color w:val="000000"/>
        </w:rPr>
        <w:t xml:space="preserve">    </w:t>
      </w:r>
    </w:p>
    <w:p w:rsidR="00106E4E">
      <w:pPr>
        <w:spacing w:after="0"/>
      </w:pPr>
      <w:r>
        <w:rPr>
          <w:color w:val="000000"/>
        </w:rPr>
        <w:t xml:space="preserve">    This is the Mid-Autumn Festival in China. I hope you'll like it. </w:t>
      </w:r>
    </w:p>
    <w:p w:rsidR="00106E4E">
      <w:r>
        <w:br w:type="page"/>
      </w:r>
    </w:p>
    <w:p w:rsidR="00106E4E">
      <w:pPr>
        <w:jc w:val="center"/>
      </w:pPr>
      <w:r>
        <w:rPr>
          <w:b/>
          <w:bCs/>
          <w:sz w:val="28"/>
          <w:szCs w:val="28"/>
        </w:rPr>
        <w:t>答案解析部分</w:t>
      </w:r>
    </w:p>
    <w:p w:rsidR="00106E4E">
      <w:r>
        <w:t>一、完形填空</w:t>
      </w:r>
      <w:r>
        <w:t xml:space="preserve">  </w:t>
      </w:r>
    </w:p>
    <w:p w:rsidR="00106E4E">
      <w:pPr>
        <w:spacing w:after="0"/>
      </w:pPr>
      <w:r>
        <w:rPr>
          <w:color w:val="000000"/>
        </w:rPr>
        <w:t>1.</w:t>
      </w:r>
      <w:r>
        <w:rPr>
          <w:color w:val="0000FF"/>
        </w:rPr>
        <w:t>【答案】</w:t>
      </w:r>
      <w:r>
        <w:rPr>
          <w:color w:val="000000"/>
        </w:rPr>
        <w:t xml:space="preserve"> </w:t>
      </w:r>
      <w:r>
        <w:rPr>
          <w:color w:val="000000"/>
        </w:rPr>
        <w:t>（</w:t>
      </w:r>
      <w:r>
        <w:rPr>
          <w:color w:val="000000"/>
        </w:rPr>
        <w:t>1</w:t>
      </w:r>
      <w:r>
        <w:rPr>
          <w:color w:val="000000"/>
        </w:rPr>
        <w:t>）</w:t>
      </w:r>
      <w:r>
        <w:rPr>
          <w:color w:val="000000"/>
        </w:rPr>
        <w:t>B</w:t>
      </w:r>
      <w:r>
        <w:rPr>
          <w:color w:val="000000"/>
        </w:rPr>
        <w:t>；（</w:t>
      </w:r>
      <w:r>
        <w:rPr>
          <w:color w:val="000000"/>
        </w:rPr>
        <w:t>2</w:t>
      </w:r>
      <w:r>
        <w:rPr>
          <w:color w:val="000000"/>
        </w:rPr>
        <w:t>）</w:t>
      </w:r>
      <w:r>
        <w:rPr>
          <w:color w:val="000000"/>
        </w:rPr>
        <w:t>C</w:t>
      </w:r>
      <w:r>
        <w:rPr>
          <w:color w:val="000000"/>
        </w:rPr>
        <w:t>；（</w:t>
      </w:r>
      <w:r>
        <w:rPr>
          <w:color w:val="000000"/>
        </w:rPr>
        <w:t>3</w:t>
      </w:r>
      <w:r>
        <w:rPr>
          <w:color w:val="000000"/>
        </w:rPr>
        <w:t>）</w:t>
      </w:r>
      <w:r>
        <w:rPr>
          <w:color w:val="000000"/>
        </w:rPr>
        <w:t>B</w:t>
      </w:r>
      <w:r>
        <w:rPr>
          <w:color w:val="000000"/>
        </w:rPr>
        <w:t>；（</w:t>
      </w:r>
      <w:r>
        <w:rPr>
          <w:color w:val="000000"/>
        </w:rPr>
        <w:t>4</w:t>
      </w:r>
      <w:r>
        <w:rPr>
          <w:color w:val="000000"/>
        </w:rPr>
        <w:t>）</w:t>
      </w:r>
      <w:r>
        <w:rPr>
          <w:color w:val="000000"/>
        </w:rPr>
        <w:t>A</w:t>
      </w:r>
      <w:r>
        <w:rPr>
          <w:color w:val="000000"/>
        </w:rPr>
        <w:t>；（</w:t>
      </w:r>
      <w:r>
        <w:rPr>
          <w:color w:val="000000"/>
        </w:rPr>
        <w:t>5</w:t>
      </w:r>
      <w:r>
        <w:rPr>
          <w:color w:val="000000"/>
        </w:rPr>
        <w:t>）</w:t>
      </w:r>
      <w:r>
        <w:rPr>
          <w:color w:val="000000"/>
        </w:rPr>
        <w:t>D</w:t>
      </w:r>
      <w:r>
        <w:rPr>
          <w:color w:val="000000"/>
        </w:rPr>
        <w:t>；（</w:t>
      </w:r>
      <w:r>
        <w:rPr>
          <w:color w:val="000000"/>
        </w:rPr>
        <w:t>6</w:t>
      </w:r>
      <w:r>
        <w:rPr>
          <w:color w:val="000000"/>
        </w:rPr>
        <w:t>）</w:t>
      </w:r>
      <w:r>
        <w:rPr>
          <w:color w:val="000000"/>
        </w:rPr>
        <w:t>B</w:t>
      </w:r>
      <w:r>
        <w:rPr>
          <w:color w:val="000000"/>
        </w:rPr>
        <w:t>；（</w:t>
      </w:r>
      <w:r>
        <w:rPr>
          <w:color w:val="000000"/>
        </w:rPr>
        <w:t>7</w:t>
      </w:r>
      <w:r>
        <w:rPr>
          <w:color w:val="000000"/>
        </w:rPr>
        <w:t>）</w:t>
      </w:r>
      <w:r>
        <w:rPr>
          <w:color w:val="000000"/>
        </w:rPr>
        <w:t>A</w:t>
      </w:r>
      <w:r>
        <w:rPr>
          <w:color w:val="000000"/>
        </w:rPr>
        <w:t>；（</w:t>
      </w:r>
      <w:r>
        <w:rPr>
          <w:color w:val="000000"/>
        </w:rPr>
        <w:t>8</w:t>
      </w:r>
      <w:r>
        <w:rPr>
          <w:color w:val="000000"/>
        </w:rPr>
        <w:t>）</w:t>
      </w:r>
      <w:r>
        <w:rPr>
          <w:color w:val="000000"/>
        </w:rPr>
        <w:t>A</w:t>
      </w:r>
      <w:r>
        <w:rPr>
          <w:color w:val="000000"/>
        </w:rPr>
        <w:t>；（</w:t>
      </w:r>
      <w:r>
        <w:rPr>
          <w:color w:val="000000"/>
        </w:rPr>
        <w:t>9</w:t>
      </w:r>
      <w:r>
        <w:rPr>
          <w:color w:val="000000"/>
        </w:rPr>
        <w:t>）</w:t>
      </w:r>
      <w:r>
        <w:rPr>
          <w:color w:val="000000"/>
        </w:rPr>
        <w:t>C</w:t>
      </w:r>
      <w:r>
        <w:rPr>
          <w:color w:val="000000"/>
        </w:rPr>
        <w:t>；</w:t>
      </w:r>
      <w:r>
        <w:rPr>
          <w:color w:val="000000"/>
        </w:rPr>
        <w:t>（</w:t>
      </w:r>
      <w:r>
        <w:rPr>
          <w:color w:val="000000"/>
        </w:rPr>
        <w:t>10</w:t>
      </w:r>
      <w:r>
        <w:rPr>
          <w:color w:val="000000"/>
        </w:rPr>
        <w:t>）</w:t>
      </w:r>
      <w:r>
        <w:rPr>
          <w:color w:val="000000"/>
        </w:rPr>
        <w:t>A</w:t>
      </w:r>
      <w:r>
        <w:rPr>
          <w:color w:val="000000"/>
        </w:rPr>
        <w:t>；</w:t>
      </w:r>
      <w:r>
        <w:rPr>
          <w:color w:val="000000"/>
        </w:rPr>
        <w:t xml:space="preserve">   </w:t>
      </w:r>
    </w:p>
    <w:p w:rsidR="00106E4E">
      <w:pPr>
        <w:spacing w:after="0"/>
        <w:rPr>
          <w:lang w:eastAsia="zh-CN"/>
        </w:rPr>
      </w:pPr>
      <w:r>
        <w:rPr>
          <w:color w:val="0000FF"/>
          <w:lang w:eastAsia="zh-CN"/>
        </w:rPr>
        <w:t>【考点】</w:t>
      </w:r>
      <w:r>
        <w:rPr>
          <w:color w:val="000000"/>
          <w:lang w:eastAsia="zh-CN"/>
        </w:rPr>
        <w:t>日常生活类</w:t>
      </w:r>
      <w:r>
        <w:rPr>
          <w:color w:val="000000"/>
          <w:lang w:eastAsia="zh-CN"/>
        </w:rPr>
        <w:t xml:space="preserve">    </w:t>
      </w:r>
    </w:p>
    <w:p w:rsidR="00106E4E">
      <w:pPr>
        <w:spacing w:after="0"/>
        <w:rPr>
          <w:lang w:eastAsia="zh-CN"/>
        </w:rPr>
      </w:pPr>
      <w:r>
        <w:rPr>
          <w:color w:val="0000FF"/>
          <w:lang w:eastAsia="zh-CN"/>
        </w:rPr>
        <w:t>【解析】</w:t>
      </w:r>
      <w:r>
        <w:rPr>
          <w:color w:val="000000"/>
          <w:lang w:eastAsia="zh-CN"/>
        </w:rPr>
        <w:t>【分析】文章大意：</w:t>
      </w:r>
      <w:r>
        <w:rPr>
          <w:color w:val="000000"/>
          <w:lang w:eastAsia="zh-CN"/>
        </w:rPr>
        <w:t> </w:t>
      </w:r>
      <w:r>
        <w:rPr>
          <w:color w:val="000000"/>
          <w:lang w:eastAsia="zh-CN"/>
        </w:rPr>
        <w:t>这是琳达写给麦克的一封信，主要描述了自己在西班牙的叔叔家去参加布诺尔的西红柿节的经历。</w:t>
      </w:r>
      <w:r>
        <w:rPr>
          <w:lang w:eastAsia="zh-CN"/>
        </w:rPr>
        <w:br/>
      </w:r>
      <w:r>
        <w:rPr>
          <w:color w:val="000000"/>
          <w:lang w:eastAsia="zh-CN"/>
        </w:rPr>
        <w:t xml:space="preserve"> </w:t>
      </w:r>
      <w:r>
        <w:rPr>
          <w:color w:val="000000"/>
          <w:lang w:eastAsia="zh-CN"/>
        </w:rPr>
        <w:t>（</w:t>
      </w:r>
      <w:r>
        <w:rPr>
          <w:color w:val="000000"/>
          <w:lang w:eastAsia="zh-CN"/>
        </w:rPr>
        <w:t>1</w:t>
      </w:r>
      <w:r>
        <w:rPr>
          <w:color w:val="000000"/>
          <w:lang w:eastAsia="zh-CN"/>
        </w:rPr>
        <w:t>）句意：我叔叔带我去布诺尔的西红柿节，离我叔叔的住处才</w:t>
      </w:r>
      <w:r>
        <w:rPr>
          <w:color w:val="000000"/>
          <w:lang w:eastAsia="zh-CN"/>
        </w:rPr>
        <w:t>30</w:t>
      </w:r>
      <w:r>
        <w:rPr>
          <w:color w:val="000000"/>
          <w:lang w:eastAsia="zh-CN"/>
        </w:rPr>
        <w:t>里远。根据全文讲述的过去的经历，因此动词应使用一般过去时态，故选</w:t>
      </w:r>
      <w:r>
        <w:rPr>
          <w:color w:val="000000"/>
          <w:lang w:eastAsia="zh-CN"/>
        </w:rPr>
        <w:t>B</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）句意：你可能从没听说这个节日，我也是。在句中修饰动词应是副词，</w:t>
      </w:r>
      <w:r>
        <w:rPr>
          <w:color w:val="000000"/>
          <w:lang w:eastAsia="zh-CN"/>
        </w:rPr>
        <w:t>probably</w:t>
      </w:r>
      <w:r>
        <w:rPr>
          <w:color w:val="000000"/>
          <w:lang w:eastAsia="zh-CN"/>
        </w:rPr>
        <w:t>，可能，</w:t>
      </w:r>
      <w:r>
        <w:rPr>
          <w:color w:val="000000"/>
          <w:lang w:eastAsia="zh-CN"/>
        </w:rPr>
        <w:t>finally</w:t>
      </w:r>
      <w:r>
        <w:rPr>
          <w:color w:val="000000"/>
          <w:lang w:eastAsia="zh-CN"/>
        </w:rPr>
        <w:t>，最终，结合句意应选择</w:t>
      </w:r>
      <w:r>
        <w:rPr>
          <w:color w:val="000000"/>
          <w:lang w:eastAsia="zh-CN"/>
        </w:rPr>
        <w:t>probably</w:t>
      </w:r>
      <w:r>
        <w:rPr>
          <w:color w:val="000000"/>
          <w:lang w:eastAsia="zh-CN"/>
        </w:rPr>
        <w:t>，故选</w:t>
      </w:r>
      <w:r>
        <w:rPr>
          <w:color w:val="000000"/>
          <w:lang w:eastAsia="zh-CN"/>
        </w:rPr>
        <w:t>C</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）句意：是世界上最大的最散乱的节日。</w:t>
      </w:r>
      <w:r>
        <w:rPr>
          <w:color w:val="000000"/>
          <w:lang w:eastAsia="zh-CN"/>
        </w:rPr>
        <w:t>and</w:t>
      </w:r>
      <w:r>
        <w:rPr>
          <w:color w:val="000000"/>
          <w:lang w:eastAsia="zh-CN"/>
        </w:rPr>
        <w:t>连接的是</w:t>
      </w:r>
      <w:r>
        <w:rPr>
          <w:color w:val="000000"/>
          <w:lang w:eastAsia="zh-CN"/>
        </w:rPr>
        <w:t>两个并列成分，在形式上应一致，</w:t>
      </w:r>
      <w:r>
        <w:rPr>
          <w:color w:val="000000"/>
          <w:lang w:eastAsia="zh-CN"/>
        </w:rPr>
        <w:t>messiest</w:t>
      </w:r>
      <w:r>
        <w:rPr>
          <w:color w:val="000000"/>
          <w:lang w:eastAsia="zh-CN"/>
        </w:rPr>
        <w:t>最高级则</w:t>
      </w:r>
      <w:r>
        <w:rPr>
          <w:color w:val="000000"/>
          <w:lang w:eastAsia="zh-CN"/>
        </w:rPr>
        <w:t>and</w:t>
      </w:r>
      <w:r>
        <w:rPr>
          <w:color w:val="000000"/>
          <w:lang w:eastAsia="zh-CN"/>
        </w:rPr>
        <w:t>前也应使用最高级形式，</w:t>
      </w:r>
      <w:r>
        <w:rPr>
          <w:color w:val="000000"/>
          <w:lang w:eastAsia="zh-CN"/>
        </w:rPr>
        <w:t>biggest</w:t>
      </w:r>
      <w:r>
        <w:rPr>
          <w:color w:val="000000"/>
          <w:lang w:eastAsia="zh-CN"/>
        </w:rPr>
        <w:t>，最大的，</w:t>
      </w:r>
      <w:r>
        <w:rPr>
          <w:color w:val="000000"/>
          <w:lang w:eastAsia="zh-CN"/>
        </w:rPr>
        <w:t>poorest</w:t>
      </w:r>
      <w:r>
        <w:rPr>
          <w:color w:val="000000"/>
          <w:lang w:eastAsia="zh-CN"/>
        </w:rPr>
        <w:t>，最穷的，结合句意可知应选最大的，故选</w:t>
      </w:r>
      <w:r>
        <w:rPr>
          <w:color w:val="000000"/>
          <w:lang w:eastAsia="zh-CN"/>
        </w:rPr>
        <w:t>B</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）句意：当我们先到节日举行的广场上时，那儿挤满了来自世界各地的人，许多拖拉机载着西红柿。固定搭配，</w:t>
      </w:r>
      <w:r>
        <w:rPr>
          <w:color w:val="000000"/>
          <w:lang w:eastAsia="zh-CN"/>
        </w:rPr>
        <w:t xml:space="preserve"> be crowded with</w:t>
      </w:r>
      <w:r>
        <w:rPr>
          <w:color w:val="000000"/>
          <w:lang w:eastAsia="zh-CN"/>
        </w:rPr>
        <w:t>，</w:t>
      </w:r>
      <w:r>
        <w:rPr>
          <w:color w:val="000000"/>
          <w:lang w:eastAsia="zh-CN"/>
        </w:rPr>
        <w:t xml:space="preserve"> </w:t>
      </w:r>
      <w:r>
        <w:rPr>
          <w:color w:val="000000"/>
          <w:lang w:eastAsia="zh-CN"/>
        </w:rPr>
        <w:t>挤满</w:t>
      </w:r>
      <w:r>
        <w:rPr>
          <w:color w:val="000000"/>
          <w:lang w:eastAsia="zh-CN"/>
        </w:rPr>
        <w:t>……</w:t>
      </w:r>
      <w:r>
        <w:rPr>
          <w:color w:val="000000"/>
          <w:lang w:eastAsia="zh-CN"/>
        </w:rPr>
        <w:t>，故选</w:t>
      </w:r>
      <w:r>
        <w:rPr>
          <w:color w:val="000000"/>
          <w:lang w:eastAsia="zh-CN"/>
        </w:rPr>
        <w:t>A</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5</w:t>
      </w:r>
      <w:r>
        <w:rPr>
          <w:color w:val="000000"/>
          <w:lang w:eastAsia="zh-CN"/>
        </w:rPr>
        <w:t>）句意：我叔叔告诉我这儿拥挤的人群有约</w:t>
      </w:r>
      <w:r>
        <w:rPr>
          <w:color w:val="000000"/>
          <w:lang w:eastAsia="zh-CN"/>
        </w:rPr>
        <w:t>3.8</w:t>
      </w:r>
      <w:r>
        <w:rPr>
          <w:color w:val="000000"/>
          <w:lang w:eastAsia="zh-CN"/>
        </w:rPr>
        <w:t>万人，是布诺尔的四倍多。全文讲述的是过去的事情动词应使用过去时态，主语是</w:t>
      </w:r>
      <w:r>
        <w:rPr>
          <w:color w:val="000000"/>
          <w:lang w:eastAsia="zh-CN"/>
        </w:rPr>
        <w:t>the crowded people</w:t>
      </w:r>
      <w:r>
        <w:rPr>
          <w:color w:val="000000"/>
          <w:lang w:eastAsia="zh-CN"/>
        </w:rPr>
        <w:t>，复数，</w:t>
      </w:r>
      <w:r>
        <w:rPr>
          <w:color w:val="000000"/>
          <w:lang w:eastAsia="zh-CN"/>
        </w:rPr>
        <w:t>be</w:t>
      </w:r>
      <w:r>
        <w:rPr>
          <w:color w:val="000000"/>
          <w:lang w:eastAsia="zh-CN"/>
        </w:rPr>
        <w:t>动词用</w:t>
      </w:r>
      <w:r>
        <w:rPr>
          <w:color w:val="000000"/>
          <w:lang w:eastAsia="zh-CN"/>
        </w:rPr>
        <w:t>were</w:t>
      </w:r>
      <w:r>
        <w:rPr>
          <w:color w:val="000000"/>
          <w:lang w:eastAsia="zh-CN"/>
        </w:rPr>
        <w:t>，故</w:t>
      </w:r>
      <w:r>
        <w:rPr>
          <w:color w:val="000000"/>
          <w:lang w:eastAsia="zh-CN"/>
        </w:rPr>
        <w:t>选</w:t>
      </w:r>
      <w:r>
        <w:rPr>
          <w:color w:val="000000"/>
          <w:lang w:eastAsia="zh-CN"/>
        </w:rPr>
        <w:t>D</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6</w:t>
      </w:r>
      <w:r>
        <w:rPr>
          <w:color w:val="000000"/>
          <w:lang w:eastAsia="zh-CN"/>
        </w:rPr>
        <w:t>）句意：每个人包括我互相扔西红柿。这是西红柿节，并且根据下文</w:t>
      </w:r>
      <w:r>
        <w:rPr>
          <w:color w:val="000000"/>
          <w:lang w:eastAsia="zh-CN"/>
        </w:rPr>
        <w:t xml:space="preserve"> </w:t>
      </w:r>
      <w:r>
        <w:rPr>
          <w:rFonts w:ascii="Arial"/>
          <w:color w:val="333333"/>
          <w:highlight w:val="white"/>
          <w:lang w:eastAsia="zh-CN"/>
        </w:rPr>
        <w:t>I took red tomatoes</w:t>
      </w:r>
      <w:r>
        <w:rPr>
          <w:rFonts w:ascii="Arial"/>
          <w:color w:val="333333"/>
          <w:lang w:eastAsia="zh-CN"/>
        </w:rPr>
        <w:t> </w:t>
      </w:r>
      <w:r>
        <w:rPr>
          <w:color w:val="000000"/>
          <w:lang w:eastAsia="zh-CN"/>
        </w:rPr>
        <w:t xml:space="preserve"> </w:t>
      </w:r>
      <w:r>
        <w:rPr>
          <w:color w:val="000000"/>
          <w:lang w:eastAsia="zh-CN"/>
        </w:rPr>
        <w:t>，可知不止一个西红柿名词应使用复数形式，故选</w:t>
      </w:r>
      <w:r>
        <w:rPr>
          <w:color w:val="000000"/>
          <w:lang w:eastAsia="zh-CN"/>
        </w:rPr>
        <w:t>B</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7</w:t>
      </w:r>
      <w:r>
        <w:rPr>
          <w:color w:val="000000"/>
          <w:lang w:eastAsia="zh-CN"/>
        </w:rPr>
        <w:t>）句意：</w:t>
      </w:r>
      <w:r>
        <w:rPr>
          <w:color w:val="000000"/>
          <w:lang w:eastAsia="zh-CN"/>
        </w:rPr>
        <w:t xml:space="preserve"> </w:t>
      </w:r>
      <w:r>
        <w:rPr>
          <w:color w:val="000000"/>
          <w:lang w:eastAsia="zh-CN"/>
        </w:rPr>
        <w:t>我拿起红番茄，向所有跑着、动着、弯着腰或转身的人扔去。指代上文提到的可数名词复数</w:t>
      </w:r>
      <w:r>
        <w:rPr>
          <w:color w:val="000000"/>
          <w:lang w:eastAsia="zh-CN"/>
        </w:rPr>
        <w:t>tomatoes</w:t>
      </w:r>
      <w:r>
        <w:rPr>
          <w:color w:val="000000"/>
          <w:lang w:eastAsia="zh-CN"/>
        </w:rPr>
        <w:t>，应使用复数代词，且做动词宾语，故使用</w:t>
      </w:r>
      <w:r>
        <w:rPr>
          <w:color w:val="000000"/>
          <w:lang w:eastAsia="zh-CN"/>
        </w:rPr>
        <w:t>them</w:t>
      </w:r>
      <w:r>
        <w:rPr>
          <w:color w:val="000000"/>
          <w:lang w:eastAsia="zh-CN"/>
        </w:rPr>
        <w:t>，</w:t>
      </w:r>
      <w:r>
        <w:rPr>
          <w:color w:val="000000"/>
          <w:lang w:eastAsia="zh-CN"/>
        </w:rPr>
        <w:t xml:space="preserve"> </w:t>
      </w:r>
      <w:r>
        <w:rPr>
          <w:color w:val="000000"/>
          <w:lang w:eastAsia="zh-CN"/>
        </w:rPr>
        <w:t>故选</w:t>
      </w:r>
      <w:r>
        <w:rPr>
          <w:color w:val="000000"/>
          <w:lang w:eastAsia="zh-CN"/>
        </w:rPr>
        <w:t>A</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8</w:t>
      </w:r>
      <w:r>
        <w:rPr>
          <w:color w:val="000000"/>
          <w:lang w:eastAsia="zh-CN"/>
        </w:rPr>
        <w:t>）句意：</w:t>
      </w:r>
      <w:r>
        <w:rPr>
          <w:color w:val="000000"/>
          <w:lang w:eastAsia="zh-CN"/>
        </w:rPr>
        <w:t> </w:t>
      </w:r>
      <w:r>
        <w:rPr>
          <w:color w:val="000000"/>
          <w:lang w:eastAsia="zh-CN"/>
        </w:rPr>
        <w:t>西红柿必须在扔出去时挤破，以防伤到人。根据句中的</w:t>
      </w:r>
      <w:r>
        <w:rPr>
          <w:color w:val="000000"/>
          <w:lang w:eastAsia="zh-CN"/>
        </w:rPr>
        <w:t xml:space="preserve"> squash</w:t>
      </w:r>
      <w:r>
        <w:rPr>
          <w:color w:val="000000"/>
          <w:lang w:eastAsia="zh-CN"/>
        </w:rPr>
        <w:t>，挤破，可知目的是不伤害人，</w:t>
      </w:r>
      <w:r>
        <w:rPr>
          <w:color w:val="000000"/>
          <w:lang w:eastAsia="zh-CN"/>
        </w:rPr>
        <w:t>hurt</w:t>
      </w:r>
      <w:r>
        <w:rPr>
          <w:color w:val="000000"/>
          <w:lang w:eastAsia="zh-CN"/>
        </w:rPr>
        <w:t>，伤害，</w:t>
      </w:r>
      <w:r>
        <w:rPr>
          <w:color w:val="000000"/>
          <w:lang w:eastAsia="zh-CN"/>
        </w:rPr>
        <w:t>in order to do</w:t>
      </w:r>
      <w:r>
        <w:rPr>
          <w:color w:val="000000"/>
          <w:lang w:eastAsia="zh-CN"/>
        </w:rPr>
        <w:t>，为固定搭配，故选</w:t>
      </w:r>
      <w:r>
        <w:rPr>
          <w:color w:val="000000"/>
          <w:lang w:eastAsia="zh-CN"/>
        </w:rPr>
        <w:t>A</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9</w:t>
      </w:r>
      <w:r>
        <w:rPr>
          <w:color w:val="000000"/>
          <w:lang w:eastAsia="zh-CN"/>
        </w:rPr>
        <w:t>）句意：在大战中没有赢家，但是我们都很高兴。</w:t>
      </w:r>
      <w:r>
        <w:rPr>
          <w:color w:val="000000"/>
          <w:lang w:eastAsia="zh-CN"/>
        </w:rPr>
        <w:t>and</w:t>
      </w:r>
      <w:r>
        <w:rPr>
          <w:color w:val="000000"/>
          <w:lang w:eastAsia="zh-CN"/>
        </w:rPr>
        <w:t>和，</w:t>
      </w:r>
      <w:r>
        <w:rPr>
          <w:color w:val="000000"/>
          <w:lang w:eastAsia="zh-CN"/>
        </w:rPr>
        <w:t>so</w:t>
      </w:r>
      <w:r>
        <w:rPr>
          <w:color w:val="000000"/>
          <w:lang w:eastAsia="zh-CN"/>
        </w:rPr>
        <w:t>因此，</w:t>
      </w:r>
      <w:r>
        <w:rPr>
          <w:color w:val="000000"/>
          <w:lang w:eastAsia="zh-CN"/>
        </w:rPr>
        <w:t>but</w:t>
      </w:r>
      <w:r>
        <w:rPr>
          <w:color w:val="000000"/>
          <w:lang w:eastAsia="zh-CN"/>
        </w:rPr>
        <w:t>但是，</w:t>
      </w:r>
      <w:r>
        <w:rPr>
          <w:color w:val="000000"/>
          <w:lang w:eastAsia="zh-CN"/>
        </w:rPr>
        <w:t>or</w:t>
      </w:r>
      <w:r>
        <w:rPr>
          <w:color w:val="000000"/>
          <w:lang w:eastAsia="zh-CN"/>
        </w:rPr>
        <w:t>或；根据句意可知这是表示的转折关系应使用</w:t>
      </w:r>
      <w:r>
        <w:rPr>
          <w:color w:val="000000"/>
          <w:lang w:eastAsia="zh-CN"/>
        </w:rPr>
        <w:t>but</w:t>
      </w:r>
      <w:r>
        <w:rPr>
          <w:color w:val="000000"/>
          <w:lang w:eastAsia="zh-CN"/>
        </w:rPr>
        <w:t>，故选</w:t>
      </w:r>
      <w:r>
        <w:rPr>
          <w:color w:val="000000"/>
          <w:lang w:eastAsia="zh-CN"/>
        </w:rPr>
        <w:t>C</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10</w:t>
      </w:r>
      <w:r>
        <w:rPr>
          <w:color w:val="000000"/>
          <w:lang w:eastAsia="zh-CN"/>
        </w:rPr>
        <w:t>）句意：我过的非常开心，希望你也在这儿。固定搭配，</w:t>
      </w:r>
      <w:r>
        <w:rPr>
          <w:color w:val="000000"/>
          <w:lang w:eastAsia="zh-CN"/>
        </w:rPr>
        <w:t>have a great time</w:t>
      </w:r>
      <w:r>
        <w:rPr>
          <w:color w:val="000000"/>
          <w:lang w:eastAsia="zh-CN"/>
        </w:rPr>
        <w:t>，玩得高兴，故选</w:t>
      </w:r>
      <w:r>
        <w:rPr>
          <w:color w:val="000000"/>
          <w:lang w:eastAsia="zh-CN"/>
        </w:rPr>
        <w:t>A</w:t>
      </w:r>
      <w:r>
        <w:rPr>
          <w:color w:val="000000"/>
          <w:lang w:eastAsia="zh-CN"/>
        </w:rPr>
        <w:t>。</w:t>
      </w:r>
      <w:r>
        <w:rPr>
          <w:lang w:eastAsia="zh-CN"/>
        </w:rPr>
        <w:br/>
      </w:r>
      <w:r>
        <w:rPr>
          <w:color w:val="000000"/>
          <w:lang w:eastAsia="zh-CN"/>
        </w:rPr>
        <w:t xml:space="preserve"> </w:t>
      </w:r>
      <w:r>
        <w:rPr>
          <w:color w:val="000000"/>
          <w:lang w:eastAsia="zh-CN"/>
        </w:rPr>
        <w:t>【点评】考查完形填空，一般的做题步骤：</w:t>
      </w:r>
      <w:r>
        <w:rPr>
          <w:color w:val="000000"/>
          <w:lang w:eastAsia="zh-CN"/>
        </w:rPr>
        <w:t xml:space="preserve">1. </w:t>
      </w:r>
      <w:r>
        <w:rPr>
          <w:color w:val="000000"/>
          <w:lang w:eastAsia="zh-CN"/>
        </w:rPr>
        <w:t>跳过空格，通读短文，了解大意。</w:t>
      </w:r>
      <w:r>
        <w:rPr>
          <w:color w:val="000000"/>
          <w:lang w:eastAsia="zh-CN"/>
        </w:rPr>
        <w:t xml:space="preserve">2. </w:t>
      </w:r>
      <w:r>
        <w:rPr>
          <w:color w:val="000000"/>
          <w:lang w:eastAsia="zh-CN"/>
        </w:rPr>
        <w:t>复读短文，确定语义，判断词形。</w:t>
      </w:r>
      <w:r>
        <w:rPr>
          <w:color w:val="000000"/>
          <w:lang w:eastAsia="zh-CN"/>
        </w:rPr>
        <w:t xml:space="preserve">3. </w:t>
      </w:r>
      <w:r>
        <w:rPr>
          <w:color w:val="000000"/>
          <w:lang w:eastAsia="zh-CN"/>
        </w:rPr>
        <w:t>三读短文，上下参照，验证答案。</w:t>
      </w:r>
    </w:p>
    <w:p w:rsidR="00106E4E">
      <w:pPr>
        <w:spacing w:after="0"/>
      </w:pPr>
      <w:r>
        <w:rPr>
          <w:color w:val="000000"/>
        </w:rPr>
        <w:t>2.</w:t>
      </w:r>
      <w:r>
        <w:rPr>
          <w:color w:val="0000FF"/>
        </w:rPr>
        <w:t>【答案】</w:t>
      </w:r>
      <w:r>
        <w:rPr>
          <w:color w:val="000000"/>
        </w:rPr>
        <w:t xml:space="preserve"> </w:t>
      </w:r>
      <w:r>
        <w:rPr>
          <w:color w:val="000000"/>
        </w:rPr>
        <w:t>（</w:t>
      </w:r>
      <w:r>
        <w:rPr>
          <w:color w:val="000000"/>
        </w:rPr>
        <w:t>1</w:t>
      </w:r>
      <w:r>
        <w:rPr>
          <w:color w:val="000000"/>
        </w:rPr>
        <w:t>）</w:t>
      </w:r>
      <w:r>
        <w:rPr>
          <w:color w:val="000000"/>
        </w:rPr>
        <w:t>C</w:t>
      </w:r>
      <w:r>
        <w:rPr>
          <w:color w:val="000000"/>
        </w:rPr>
        <w:t>；（</w:t>
      </w:r>
      <w:r>
        <w:rPr>
          <w:color w:val="000000"/>
        </w:rPr>
        <w:t>2</w:t>
      </w:r>
      <w:r>
        <w:rPr>
          <w:color w:val="000000"/>
        </w:rPr>
        <w:t>）</w:t>
      </w:r>
      <w:r>
        <w:rPr>
          <w:color w:val="000000"/>
        </w:rPr>
        <w:t>A</w:t>
      </w:r>
      <w:r>
        <w:rPr>
          <w:color w:val="000000"/>
        </w:rPr>
        <w:t>；（</w:t>
      </w:r>
      <w:r>
        <w:rPr>
          <w:color w:val="000000"/>
        </w:rPr>
        <w:t>3</w:t>
      </w:r>
      <w:r>
        <w:rPr>
          <w:color w:val="000000"/>
        </w:rPr>
        <w:t>）</w:t>
      </w:r>
      <w:r>
        <w:rPr>
          <w:color w:val="000000"/>
        </w:rPr>
        <w:t>C</w:t>
      </w:r>
      <w:r>
        <w:rPr>
          <w:color w:val="000000"/>
        </w:rPr>
        <w:t>；（</w:t>
      </w:r>
      <w:r>
        <w:rPr>
          <w:color w:val="000000"/>
        </w:rPr>
        <w:t>4</w:t>
      </w:r>
      <w:r>
        <w:rPr>
          <w:color w:val="000000"/>
        </w:rPr>
        <w:t>）</w:t>
      </w:r>
      <w:r>
        <w:rPr>
          <w:color w:val="000000"/>
        </w:rPr>
        <w:t>B</w:t>
      </w:r>
      <w:r>
        <w:rPr>
          <w:color w:val="000000"/>
        </w:rPr>
        <w:t>；（</w:t>
      </w:r>
      <w:r>
        <w:rPr>
          <w:color w:val="000000"/>
        </w:rPr>
        <w:t>5</w:t>
      </w:r>
      <w:r>
        <w:rPr>
          <w:color w:val="000000"/>
        </w:rPr>
        <w:t>）</w:t>
      </w:r>
      <w:r>
        <w:rPr>
          <w:color w:val="000000"/>
        </w:rPr>
        <w:t>C</w:t>
      </w:r>
      <w:r>
        <w:rPr>
          <w:color w:val="000000"/>
        </w:rPr>
        <w:t>；（</w:t>
      </w:r>
      <w:r>
        <w:rPr>
          <w:color w:val="000000"/>
        </w:rPr>
        <w:t>6</w:t>
      </w:r>
      <w:r>
        <w:rPr>
          <w:color w:val="000000"/>
        </w:rPr>
        <w:t>）</w:t>
      </w:r>
      <w:r>
        <w:rPr>
          <w:color w:val="000000"/>
        </w:rPr>
        <w:t>D</w:t>
      </w:r>
      <w:r>
        <w:rPr>
          <w:color w:val="000000"/>
        </w:rPr>
        <w:t>；（</w:t>
      </w:r>
      <w:r>
        <w:rPr>
          <w:color w:val="000000"/>
        </w:rPr>
        <w:t>7</w:t>
      </w:r>
      <w:r>
        <w:rPr>
          <w:color w:val="000000"/>
        </w:rPr>
        <w:t>）</w:t>
      </w:r>
      <w:r>
        <w:rPr>
          <w:color w:val="000000"/>
        </w:rPr>
        <w:t>B</w:t>
      </w:r>
      <w:r>
        <w:rPr>
          <w:color w:val="000000"/>
        </w:rPr>
        <w:t>；（</w:t>
      </w:r>
      <w:r>
        <w:rPr>
          <w:color w:val="000000"/>
        </w:rPr>
        <w:t>8</w:t>
      </w:r>
      <w:r>
        <w:rPr>
          <w:color w:val="000000"/>
        </w:rPr>
        <w:t>）</w:t>
      </w:r>
      <w:r>
        <w:rPr>
          <w:color w:val="000000"/>
        </w:rPr>
        <w:t>B</w:t>
      </w:r>
      <w:r>
        <w:rPr>
          <w:color w:val="000000"/>
        </w:rPr>
        <w:t>；（</w:t>
      </w:r>
      <w:r>
        <w:rPr>
          <w:color w:val="000000"/>
        </w:rPr>
        <w:t>9</w:t>
      </w:r>
      <w:r>
        <w:rPr>
          <w:color w:val="000000"/>
        </w:rPr>
        <w:t>）</w:t>
      </w:r>
      <w:r>
        <w:rPr>
          <w:color w:val="000000"/>
        </w:rPr>
        <w:t>D</w:t>
      </w:r>
      <w:r>
        <w:rPr>
          <w:color w:val="000000"/>
        </w:rPr>
        <w:t>；（</w:t>
      </w:r>
      <w:r>
        <w:rPr>
          <w:color w:val="000000"/>
        </w:rPr>
        <w:t>10</w:t>
      </w:r>
      <w:r>
        <w:rPr>
          <w:color w:val="000000"/>
        </w:rPr>
        <w:t>）</w:t>
      </w:r>
      <w:r>
        <w:rPr>
          <w:color w:val="000000"/>
        </w:rPr>
        <w:t>C</w:t>
      </w:r>
      <w:r>
        <w:rPr>
          <w:color w:val="000000"/>
        </w:rPr>
        <w:t>；</w:t>
      </w:r>
      <w:r>
        <w:rPr>
          <w:color w:val="000000"/>
        </w:rPr>
        <w:t xml:space="preserve">   </w:t>
      </w:r>
    </w:p>
    <w:p w:rsidR="00106E4E">
      <w:pPr>
        <w:spacing w:after="0"/>
        <w:rPr>
          <w:lang w:eastAsia="zh-CN"/>
        </w:rPr>
      </w:pPr>
      <w:r>
        <w:rPr>
          <w:color w:val="0000FF"/>
          <w:lang w:eastAsia="zh-CN"/>
        </w:rPr>
        <w:t>【考点】</w:t>
      </w:r>
      <w:r>
        <w:rPr>
          <w:color w:val="000000"/>
          <w:lang w:eastAsia="zh-CN"/>
        </w:rPr>
        <w:t>日常生活类</w:t>
      </w:r>
      <w:r>
        <w:rPr>
          <w:color w:val="000000"/>
          <w:lang w:eastAsia="zh-CN"/>
        </w:rPr>
        <w:t xml:space="preserve">    </w:t>
      </w:r>
    </w:p>
    <w:p w:rsidR="00106E4E">
      <w:pPr>
        <w:spacing w:after="0"/>
        <w:rPr>
          <w:lang w:eastAsia="zh-CN"/>
        </w:rPr>
      </w:pPr>
      <w:r>
        <w:rPr>
          <w:color w:val="0000FF"/>
          <w:lang w:eastAsia="zh-CN"/>
        </w:rPr>
        <w:t>【解析】</w:t>
      </w:r>
      <w:r>
        <w:rPr>
          <w:color w:val="000000"/>
          <w:lang w:eastAsia="zh-CN"/>
        </w:rPr>
        <w:t>【分析】文章大意：短文主要讲述了一些作者对英语课的感受，去年作者不喜欢上英语课，每节课对他都是噩梦，但是在看了《玩具总动员》之后，爱上了英语学习。</w:t>
      </w:r>
      <w:r>
        <w:rPr>
          <w:lang w:eastAsia="zh-CN"/>
        </w:rPr>
        <w:br/>
      </w:r>
      <w:r>
        <w:rPr>
          <w:color w:val="000000"/>
          <w:lang w:eastAsia="zh-CN"/>
        </w:rPr>
        <w:t xml:space="preserve"> </w:t>
      </w:r>
      <w:r>
        <w:rPr>
          <w:color w:val="000000"/>
          <w:lang w:eastAsia="zh-CN"/>
        </w:rPr>
        <w:t>（</w:t>
      </w:r>
      <w:r>
        <w:rPr>
          <w:color w:val="000000"/>
          <w:lang w:eastAsia="zh-CN"/>
        </w:rPr>
        <w:t>1</w:t>
      </w:r>
      <w:r>
        <w:rPr>
          <w:color w:val="000000"/>
          <w:lang w:eastAsia="zh-CN"/>
        </w:rPr>
        <w:t>）句意：老师说话太快，大多时候我听不明白。</w:t>
      </w:r>
      <w:r>
        <w:rPr>
          <w:color w:val="000000"/>
          <w:lang w:eastAsia="zh-CN"/>
        </w:rPr>
        <w:t>A. slowly</w:t>
      </w:r>
      <w:r>
        <w:rPr>
          <w:color w:val="000000"/>
          <w:lang w:eastAsia="zh-CN"/>
        </w:rPr>
        <w:t>慢慢地，</w:t>
      </w:r>
      <w:r>
        <w:rPr>
          <w:color w:val="000000"/>
          <w:lang w:eastAsia="zh-CN"/>
        </w:rPr>
        <w:t>B. carefully</w:t>
      </w:r>
      <w:r>
        <w:rPr>
          <w:color w:val="000000"/>
          <w:lang w:eastAsia="zh-CN"/>
        </w:rPr>
        <w:t>仔细地，</w:t>
      </w:r>
      <w:r>
        <w:rPr>
          <w:color w:val="000000"/>
          <w:lang w:eastAsia="zh-CN"/>
        </w:rPr>
        <w:t>C. quickly</w:t>
      </w:r>
      <w:r>
        <w:rPr>
          <w:color w:val="000000"/>
          <w:lang w:eastAsia="zh-CN"/>
        </w:rPr>
        <w:t>快地，</w:t>
      </w:r>
      <w:r>
        <w:rPr>
          <w:color w:val="000000"/>
          <w:lang w:eastAsia="zh-CN"/>
        </w:rPr>
        <w:t>D. happily</w:t>
      </w:r>
      <w:r>
        <w:rPr>
          <w:color w:val="000000"/>
          <w:lang w:eastAsia="zh-CN"/>
        </w:rPr>
        <w:t>快乐地，根据下文说我大多时候听不明白可知老师说话快，故选</w:t>
      </w:r>
      <w:r>
        <w:rPr>
          <w:color w:val="000000"/>
          <w:lang w:eastAsia="zh-CN"/>
        </w:rPr>
        <w:t>C</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）句意：</w:t>
      </w:r>
      <w:r>
        <w:rPr>
          <w:color w:val="000000"/>
          <w:lang w:eastAsia="zh-CN"/>
        </w:rPr>
        <w:t xml:space="preserve"> </w:t>
      </w:r>
      <w:r>
        <w:rPr>
          <w:color w:val="000000"/>
          <w:lang w:eastAsia="zh-CN"/>
        </w:rPr>
        <w:t>由于我的发音不好，我不敢回答老师的问题。</w:t>
      </w:r>
      <w:r>
        <w:rPr>
          <w:color w:val="000000"/>
          <w:lang w:eastAsia="zh-CN"/>
        </w:rPr>
        <w:t> </w:t>
      </w:r>
      <w:r>
        <w:rPr>
          <w:color w:val="000000"/>
        </w:rPr>
        <w:t>be afraid to do</w:t>
      </w:r>
      <w:r>
        <w:rPr>
          <w:color w:val="000000"/>
        </w:rPr>
        <w:t>不敢去做，</w:t>
      </w:r>
      <w:r>
        <w:rPr>
          <w:color w:val="000000"/>
        </w:rPr>
        <w:t>be happy to do</w:t>
      </w:r>
      <w:r>
        <w:rPr>
          <w:color w:val="000000"/>
        </w:rPr>
        <w:t>乐于做某事，</w:t>
      </w:r>
      <w:r>
        <w:rPr>
          <w:color w:val="000000"/>
        </w:rPr>
        <w:t xml:space="preserve">be proud to do </w:t>
      </w:r>
      <w:r>
        <w:rPr>
          <w:color w:val="000000"/>
        </w:rPr>
        <w:t>为（做）某事而骄傲</w:t>
      </w:r>
      <w:r>
        <w:rPr>
          <w:color w:val="000000"/>
        </w:rPr>
        <w:t> </w:t>
      </w:r>
      <w:r>
        <w:rPr>
          <w:color w:val="000000"/>
        </w:rPr>
        <w:t>，</w:t>
      </w:r>
      <w:r>
        <w:rPr>
          <w:color w:val="000000"/>
        </w:rPr>
        <w:t>be excited to do</w:t>
      </w:r>
      <w:r>
        <w:rPr>
          <w:color w:val="000000"/>
        </w:rPr>
        <w:t>做某事感到兴奋，根据下文中的发音不好</w:t>
      </w:r>
      <w:r>
        <w:rPr>
          <w:color w:val="000000"/>
        </w:rPr>
        <w:t>可知是不敢回答问题，故选</w:t>
      </w:r>
      <w:r>
        <w:rPr>
          <w:color w:val="000000"/>
        </w:rPr>
        <w:t>A</w:t>
      </w:r>
      <w:r>
        <w:rPr>
          <w:color w:val="000000"/>
        </w:rPr>
        <w:t>。</w:t>
      </w:r>
      <w:r>
        <w:br/>
      </w:r>
      <w:r>
        <w:rPr>
          <w:color w:val="000000"/>
        </w:rPr>
        <w:t xml:space="preserve"> </w:t>
      </w:r>
      <w:r>
        <w:rPr>
          <w:color w:val="000000"/>
          <w:lang w:eastAsia="zh-CN"/>
        </w:rPr>
        <w:t>（</w:t>
      </w:r>
      <w:r>
        <w:rPr>
          <w:color w:val="000000"/>
          <w:lang w:eastAsia="zh-CN"/>
        </w:rPr>
        <w:t>3</w:t>
      </w:r>
      <w:r>
        <w:rPr>
          <w:color w:val="000000"/>
          <w:lang w:eastAsia="zh-CN"/>
        </w:rPr>
        <w:t>）句意：</w:t>
      </w:r>
      <w:r>
        <w:rPr>
          <w:color w:val="000000"/>
          <w:lang w:eastAsia="zh-CN"/>
        </w:rPr>
        <w:t xml:space="preserve"> </w:t>
      </w:r>
      <w:r>
        <w:rPr>
          <w:color w:val="000000"/>
          <w:lang w:eastAsia="zh-CN"/>
        </w:rPr>
        <w:t>我只好把脸藏在课本后面，从不发言。</w:t>
      </w:r>
      <w:r>
        <w:rPr>
          <w:color w:val="000000"/>
          <w:lang w:eastAsia="zh-CN"/>
        </w:rPr>
        <w:t>everything</w:t>
      </w:r>
      <w:r>
        <w:rPr>
          <w:color w:val="000000"/>
          <w:lang w:eastAsia="zh-CN"/>
        </w:rPr>
        <w:t>每件事物，</w:t>
      </w:r>
      <w:r>
        <w:rPr>
          <w:color w:val="000000"/>
          <w:lang w:eastAsia="zh-CN"/>
        </w:rPr>
        <w:t>something</w:t>
      </w:r>
      <w:r>
        <w:rPr>
          <w:color w:val="000000"/>
          <w:lang w:eastAsia="zh-CN"/>
        </w:rPr>
        <w:t>一些事物与</w:t>
      </w:r>
      <w:r>
        <w:rPr>
          <w:color w:val="000000"/>
          <w:lang w:eastAsia="zh-CN"/>
        </w:rPr>
        <w:t>nothing</w:t>
      </w:r>
      <w:r>
        <w:rPr>
          <w:color w:val="000000"/>
          <w:lang w:eastAsia="zh-CN"/>
        </w:rPr>
        <w:t>什么事物都没有用于肯定句中，</w:t>
      </w:r>
      <w:r>
        <w:rPr>
          <w:color w:val="000000"/>
          <w:lang w:eastAsia="zh-CN"/>
        </w:rPr>
        <w:t>anything</w:t>
      </w:r>
      <w:r>
        <w:rPr>
          <w:color w:val="000000"/>
          <w:lang w:eastAsia="zh-CN"/>
        </w:rPr>
        <w:t>一些事物用于否定句中，</w:t>
      </w:r>
      <w:r>
        <w:rPr>
          <w:color w:val="000000"/>
          <w:lang w:eastAsia="zh-CN"/>
        </w:rPr>
        <w:t>never</w:t>
      </w:r>
      <w:r>
        <w:rPr>
          <w:color w:val="000000"/>
          <w:lang w:eastAsia="zh-CN"/>
        </w:rPr>
        <w:t>否定词含有</w:t>
      </w:r>
      <w:r>
        <w:rPr>
          <w:color w:val="000000"/>
          <w:lang w:eastAsia="zh-CN"/>
        </w:rPr>
        <w:t>never</w:t>
      </w:r>
      <w:r>
        <w:rPr>
          <w:color w:val="000000"/>
          <w:lang w:eastAsia="zh-CN"/>
        </w:rPr>
        <w:t>的为否</w:t>
      </w:r>
      <w:r>
        <w:rPr>
          <w:color w:val="000000"/>
          <w:lang w:eastAsia="zh-CN"/>
        </w:rPr>
        <w:t>定句，故选</w:t>
      </w:r>
      <w:r>
        <w:rPr>
          <w:color w:val="000000"/>
          <w:lang w:eastAsia="zh-CN"/>
        </w:rPr>
        <w:t>C</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）句意：有一天，我看了一部英语电影《玩具总动员》。观看电影应使用动词</w:t>
      </w:r>
      <w:r>
        <w:rPr>
          <w:color w:val="000000"/>
          <w:lang w:eastAsia="zh-CN"/>
        </w:rPr>
        <w:t>watch</w:t>
      </w:r>
      <w:r>
        <w:rPr>
          <w:color w:val="000000"/>
          <w:lang w:eastAsia="zh-CN"/>
        </w:rPr>
        <w:t>，故选</w:t>
      </w:r>
      <w:r>
        <w:rPr>
          <w:color w:val="000000"/>
          <w:lang w:eastAsia="zh-CN"/>
        </w:rPr>
        <w:t>B</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5</w:t>
      </w:r>
      <w:r>
        <w:rPr>
          <w:color w:val="000000"/>
          <w:lang w:eastAsia="zh-CN"/>
        </w:rPr>
        <w:t>）句意：尽管我并不都能理解角色们说的话，但是他们的肢体语言和脸上的表情却有助于我的理解。</w:t>
      </w:r>
      <w:r>
        <w:rPr>
          <w:color w:val="000000"/>
          <w:lang w:eastAsia="zh-CN"/>
        </w:rPr>
        <w:t>A. because</w:t>
      </w:r>
      <w:r>
        <w:rPr>
          <w:color w:val="000000"/>
          <w:lang w:eastAsia="zh-CN"/>
        </w:rPr>
        <w:t>因为，引导原因状语从句；</w:t>
      </w:r>
      <w:r>
        <w:rPr>
          <w:color w:val="000000"/>
          <w:lang w:eastAsia="zh-CN"/>
        </w:rPr>
        <w:t>B. unless</w:t>
      </w:r>
      <w:r>
        <w:rPr>
          <w:color w:val="000000"/>
          <w:lang w:eastAsia="zh-CN"/>
        </w:rPr>
        <w:t>除非，引导条件状语从句；</w:t>
      </w:r>
      <w:r>
        <w:rPr>
          <w:color w:val="000000"/>
          <w:lang w:eastAsia="zh-CN"/>
        </w:rPr>
        <w:t>C. although</w:t>
      </w:r>
      <w:r>
        <w:rPr>
          <w:color w:val="000000"/>
          <w:lang w:eastAsia="zh-CN"/>
        </w:rPr>
        <w:t>尽管</w:t>
      </w:r>
      <w:r>
        <w:rPr>
          <w:color w:val="000000"/>
          <w:lang w:eastAsia="zh-CN"/>
        </w:rPr>
        <w:t>……</w:t>
      </w:r>
      <w:r>
        <w:rPr>
          <w:color w:val="000000"/>
          <w:lang w:eastAsia="zh-CN"/>
        </w:rPr>
        <w:t>但是</w:t>
      </w:r>
      <w:r>
        <w:rPr>
          <w:color w:val="000000"/>
          <w:lang w:eastAsia="zh-CN"/>
        </w:rPr>
        <w:t>……</w:t>
      </w:r>
      <w:r>
        <w:rPr>
          <w:color w:val="000000"/>
          <w:lang w:eastAsia="zh-CN"/>
        </w:rPr>
        <w:t>，引导让步状语从句；</w:t>
      </w:r>
      <w:r>
        <w:rPr>
          <w:color w:val="000000"/>
          <w:lang w:eastAsia="zh-CN"/>
        </w:rPr>
        <w:t>D. if</w:t>
      </w:r>
      <w:r>
        <w:rPr>
          <w:color w:val="000000"/>
          <w:lang w:eastAsia="zh-CN"/>
        </w:rPr>
        <w:t>如果，引导条件状语从句。根据句意可知这是一个让步状语从句应使用</w:t>
      </w:r>
      <w:r>
        <w:rPr>
          <w:color w:val="000000"/>
          <w:lang w:eastAsia="zh-CN"/>
        </w:rPr>
        <w:t>although</w:t>
      </w:r>
      <w:r>
        <w:rPr>
          <w:color w:val="000000"/>
          <w:lang w:eastAsia="zh-CN"/>
        </w:rPr>
        <w:t>，故选</w:t>
      </w:r>
      <w:r>
        <w:rPr>
          <w:color w:val="000000"/>
          <w:lang w:eastAsia="zh-CN"/>
        </w:rPr>
        <w:t>C</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6</w:t>
      </w:r>
      <w:r>
        <w:rPr>
          <w:color w:val="000000"/>
          <w:lang w:eastAsia="zh-CN"/>
        </w:rPr>
        <w:t>）句意：我也意识到，可以通过只听关键词就能理解。</w:t>
      </w:r>
      <w:r>
        <w:rPr>
          <w:color w:val="000000"/>
          <w:lang w:eastAsia="zh-CN"/>
        </w:rPr>
        <w:t>A. w</w:t>
      </w:r>
      <w:r>
        <w:rPr>
          <w:color w:val="000000"/>
          <w:lang w:eastAsia="zh-CN"/>
        </w:rPr>
        <w:t>riting</w:t>
      </w:r>
      <w:r>
        <w:rPr>
          <w:color w:val="000000"/>
          <w:lang w:eastAsia="zh-CN"/>
        </w:rPr>
        <w:t>写；</w:t>
      </w:r>
      <w:r>
        <w:rPr>
          <w:color w:val="000000"/>
          <w:lang w:eastAsia="zh-CN"/>
        </w:rPr>
        <w:t>B. drawing</w:t>
      </w:r>
      <w:r>
        <w:rPr>
          <w:color w:val="000000"/>
          <w:lang w:eastAsia="zh-CN"/>
        </w:rPr>
        <w:t>画；</w:t>
      </w:r>
      <w:r>
        <w:rPr>
          <w:color w:val="000000"/>
          <w:lang w:eastAsia="zh-CN"/>
        </w:rPr>
        <w:t>C. singing</w:t>
      </w:r>
      <w:r>
        <w:rPr>
          <w:color w:val="000000"/>
          <w:lang w:eastAsia="zh-CN"/>
        </w:rPr>
        <w:t>唱；</w:t>
      </w:r>
      <w:r>
        <w:rPr>
          <w:color w:val="000000"/>
          <w:lang w:eastAsia="zh-CN"/>
        </w:rPr>
        <w:t>D.listening</w:t>
      </w:r>
      <w:r>
        <w:rPr>
          <w:color w:val="000000"/>
          <w:lang w:eastAsia="zh-CN"/>
        </w:rPr>
        <w:t>听；根据下文中的</w:t>
      </w:r>
      <w:r>
        <w:rPr>
          <w:color w:val="000000"/>
          <w:lang w:eastAsia="zh-CN"/>
        </w:rPr>
        <w:t>My pronunciation improved as well by listening to the conversations in English movies. </w:t>
      </w:r>
      <w:r>
        <w:rPr>
          <w:color w:val="000000"/>
          <w:lang w:eastAsia="zh-CN"/>
        </w:rPr>
        <w:t>可知应为听</w:t>
      </w:r>
      <w:r>
        <w:rPr>
          <w:color w:val="000000"/>
          <w:lang w:eastAsia="zh-CN"/>
        </w:rPr>
        <w:t>listening</w:t>
      </w:r>
      <w:r>
        <w:rPr>
          <w:color w:val="000000"/>
          <w:lang w:eastAsia="zh-CN"/>
        </w:rPr>
        <w:t>，故选</w:t>
      </w:r>
      <w:r>
        <w:rPr>
          <w:color w:val="000000"/>
          <w:lang w:eastAsia="zh-CN"/>
        </w:rPr>
        <w:t>D</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7</w:t>
      </w:r>
      <w:r>
        <w:rPr>
          <w:color w:val="000000"/>
          <w:lang w:eastAsia="zh-CN"/>
        </w:rPr>
        <w:t>）句意：我发现</w:t>
      </w:r>
      <w:r>
        <w:rPr>
          <w:color w:val="000000"/>
          <w:lang w:eastAsia="zh-CN"/>
        </w:rPr>
        <w:t>,</w:t>
      </w:r>
      <w:r>
        <w:rPr>
          <w:color w:val="000000"/>
          <w:lang w:eastAsia="zh-CN"/>
        </w:rPr>
        <w:t>听一些感兴趣的东西是语言学习的秘诀</w:t>
      </w:r>
      <w:r>
        <w:rPr>
          <w:color w:val="000000"/>
          <w:lang w:eastAsia="zh-CN"/>
        </w:rPr>
        <w:t> </w:t>
      </w:r>
      <w:r>
        <w:rPr>
          <w:color w:val="000000"/>
          <w:lang w:eastAsia="zh-CN"/>
        </w:rPr>
        <w:t>。</w:t>
      </w:r>
      <w:r>
        <w:rPr>
          <w:color w:val="000000"/>
          <w:lang w:eastAsia="zh-CN"/>
        </w:rPr>
        <w:t>A. meaning</w:t>
      </w:r>
      <w:r>
        <w:rPr>
          <w:color w:val="000000"/>
          <w:lang w:eastAsia="zh-CN"/>
        </w:rPr>
        <w:t>意思；</w:t>
      </w:r>
      <w:r>
        <w:rPr>
          <w:color w:val="000000"/>
          <w:lang w:eastAsia="zh-CN"/>
        </w:rPr>
        <w:t>B. secret</w:t>
      </w:r>
      <w:r>
        <w:rPr>
          <w:color w:val="000000"/>
          <w:lang w:eastAsia="zh-CN"/>
        </w:rPr>
        <w:t>秘诀；</w:t>
      </w:r>
      <w:r>
        <w:rPr>
          <w:color w:val="000000"/>
          <w:lang w:eastAsia="zh-CN"/>
        </w:rPr>
        <w:t>C. truth</w:t>
      </w:r>
      <w:r>
        <w:rPr>
          <w:color w:val="000000"/>
          <w:lang w:eastAsia="zh-CN"/>
        </w:rPr>
        <w:t>真相；</w:t>
      </w:r>
      <w:r>
        <w:rPr>
          <w:color w:val="000000"/>
          <w:lang w:eastAsia="zh-CN"/>
        </w:rPr>
        <w:t>D. importance</w:t>
      </w:r>
      <w:r>
        <w:rPr>
          <w:color w:val="000000"/>
          <w:lang w:eastAsia="zh-CN"/>
        </w:rPr>
        <w:t>重要性；根据句意可知说的语言学习的秘诀</w:t>
      </w:r>
      <w:r>
        <w:rPr>
          <w:color w:val="000000"/>
          <w:lang w:eastAsia="zh-CN"/>
        </w:rPr>
        <w:t>，故选</w:t>
      </w:r>
      <w:r>
        <w:rPr>
          <w:color w:val="000000"/>
          <w:lang w:eastAsia="zh-CN"/>
        </w:rPr>
        <w:t>B</w:t>
      </w:r>
      <w:r>
        <w:rPr>
          <w:color w:val="000000"/>
          <w:lang w:eastAsia="zh-CN"/>
        </w:rPr>
        <w:t>。</w:t>
      </w:r>
      <w:r>
        <w:rPr>
          <w:lang w:eastAsia="zh-CN"/>
        </w:rPr>
        <w:br/>
      </w:r>
      <w:r>
        <w:rPr>
          <w:color w:val="000000"/>
          <w:lang w:eastAsia="zh-CN"/>
        </w:rPr>
        <w:t xml:space="preserve"> </w:t>
      </w:r>
      <w:r>
        <w:rPr>
          <w:color w:val="000000"/>
        </w:rPr>
        <w:t>（</w:t>
      </w:r>
      <w:r>
        <w:rPr>
          <w:color w:val="000000"/>
        </w:rPr>
        <w:t>8</w:t>
      </w:r>
      <w:r>
        <w:rPr>
          <w:color w:val="000000"/>
        </w:rPr>
        <w:t>）句意：我起初并不明白这些句子的含义。</w:t>
      </w:r>
      <w:r>
        <w:rPr>
          <w:color w:val="000000"/>
        </w:rPr>
        <w:t>A. at last</w:t>
      </w:r>
      <w:r>
        <w:rPr>
          <w:color w:val="000000"/>
        </w:rPr>
        <w:t>终于；</w:t>
      </w:r>
      <w:r>
        <w:rPr>
          <w:color w:val="000000"/>
        </w:rPr>
        <w:t xml:space="preserve"> B. at first</w:t>
      </w:r>
      <w:r>
        <w:rPr>
          <w:color w:val="000000"/>
        </w:rPr>
        <w:t>最初；</w:t>
      </w:r>
      <w:r>
        <w:rPr>
          <w:color w:val="000000"/>
        </w:rPr>
        <w:t xml:space="preserve"> C. at least</w:t>
      </w:r>
      <w:r>
        <w:rPr>
          <w:color w:val="000000"/>
        </w:rPr>
        <w:t>至少；</w:t>
      </w:r>
      <w:r>
        <w:rPr>
          <w:color w:val="000000"/>
        </w:rPr>
        <w:t xml:space="preserve"> D. at most</w:t>
      </w:r>
      <w:r>
        <w:rPr>
          <w:color w:val="000000"/>
        </w:rPr>
        <w:t>至多；根据句意可知表示的是一开始学习的时候，故应使用</w:t>
      </w:r>
      <w:r>
        <w:rPr>
          <w:color w:val="000000"/>
        </w:rPr>
        <w:t>at first</w:t>
      </w:r>
      <w:r>
        <w:rPr>
          <w:color w:val="000000"/>
        </w:rPr>
        <w:t>，故选</w:t>
      </w:r>
      <w:r>
        <w:rPr>
          <w:color w:val="000000"/>
        </w:rPr>
        <w:t>B</w:t>
      </w:r>
      <w:r>
        <w:rPr>
          <w:color w:val="000000"/>
        </w:rPr>
        <w:t>。</w:t>
      </w:r>
      <w:r>
        <w:br/>
      </w:r>
      <w:r>
        <w:rPr>
          <w:color w:val="000000"/>
        </w:rPr>
        <w:t xml:space="preserve"> </w:t>
      </w:r>
      <w:r>
        <w:rPr>
          <w:color w:val="000000"/>
          <w:lang w:eastAsia="zh-CN"/>
        </w:rPr>
        <w:t>（</w:t>
      </w:r>
      <w:r>
        <w:rPr>
          <w:color w:val="000000"/>
          <w:lang w:eastAsia="zh-CN"/>
        </w:rPr>
        <w:t>9</w:t>
      </w:r>
      <w:r>
        <w:rPr>
          <w:color w:val="000000"/>
          <w:lang w:eastAsia="zh-CN"/>
        </w:rPr>
        <w:t>）句意：但我因为想了解故事，所以就用词典来查单词。</w:t>
      </w:r>
      <w:r>
        <w:rPr>
          <w:color w:val="000000"/>
          <w:lang w:eastAsia="zh-CN"/>
        </w:rPr>
        <w:t>A. record</w:t>
      </w:r>
      <w:r>
        <w:rPr>
          <w:color w:val="000000"/>
          <w:lang w:eastAsia="zh-CN"/>
        </w:rPr>
        <w:t>记录；</w:t>
      </w:r>
      <w:r>
        <w:rPr>
          <w:color w:val="000000"/>
          <w:lang w:eastAsia="zh-CN"/>
        </w:rPr>
        <w:t>B. speak</w:t>
      </w:r>
      <w:r>
        <w:rPr>
          <w:color w:val="000000"/>
          <w:lang w:eastAsia="zh-CN"/>
        </w:rPr>
        <w:t>讲；</w:t>
      </w:r>
      <w:r>
        <w:rPr>
          <w:color w:val="000000"/>
          <w:lang w:eastAsia="zh-CN"/>
        </w:rPr>
        <w:t>C. search</w:t>
      </w:r>
      <w:r>
        <w:rPr>
          <w:color w:val="000000"/>
          <w:lang w:eastAsia="zh-CN"/>
        </w:rPr>
        <w:t>搜寻；</w:t>
      </w:r>
      <w:r>
        <w:rPr>
          <w:color w:val="000000"/>
          <w:lang w:eastAsia="zh-CN"/>
        </w:rPr>
        <w:t>D. understand</w:t>
      </w:r>
      <w:r>
        <w:rPr>
          <w:color w:val="000000"/>
          <w:lang w:eastAsia="zh-CN"/>
        </w:rPr>
        <w:t>理解；根据下文中的的查字典可知是是要理解故事，故选</w:t>
      </w:r>
      <w:r>
        <w:rPr>
          <w:color w:val="000000"/>
          <w:lang w:eastAsia="zh-CN"/>
        </w:rPr>
        <w:t>D</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10</w:t>
      </w:r>
      <w:r>
        <w:rPr>
          <w:color w:val="000000"/>
          <w:lang w:eastAsia="zh-CN"/>
        </w:rPr>
        <w:t>）句意：现在我真的喜欢英语课了。根据下文内容可知想要更</w:t>
      </w:r>
      <w:r>
        <w:rPr>
          <w:color w:val="000000"/>
          <w:lang w:eastAsia="zh-CN"/>
        </w:rPr>
        <w:t>好的理解英语电影就需要学更多的单词和语法，表明作者喜欢英语课，</w:t>
      </w:r>
      <w:r>
        <w:rPr>
          <w:color w:val="000000"/>
          <w:lang w:eastAsia="zh-CN"/>
        </w:rPr>
        <w:t>A. fear</w:t>
      </w:r>
      <w:r>
        <w:rPr>
          <w:color w:val="000000"/>
          <w:lang w:eastAsia="zh-CN"/>
        </w:rPr>
        <w:t>害怕；</w:t>
      </w:r>
      <w:r>
        <w:rPr>
          <w:color w:val="000000"/>
          <w:lang w:eastAsia="zh-CN"/>
        </w:rPr>
        <w:t>B. agree</w:t>
      </w:r>
      <w:r>
        <w:rPr>
          <w:color w:val="000000"/>
          <w:lang w:eastAsia="zh-CN"/>
        </w:rPr>
        <w:t>同意；</w:t>
      </w:r>
      <w:r>
        <w:rPr>
          <w:color w:val="000000"/>
          <w:lang w:eastAsia="zh-CN"/>
        </w:rPr>
        <w:t>C. enjoy</w:t>
      </w:r>
      <w:r>
        <w:rPr>
          <w:color w:val="000000"/>
          <w:lang w:eastAsia="zh-CN"/>
        </w:rPr>
        <w:t>喜欢；</w:t>
      </w:r>
      <w:r>
        <w:rPr>
          <w:color w:val="000000"/>
          <w:lang w:eastAsia="zh-CN"/>
        </w:rPr>
        <w:t>D. hate</w:t>
      </w:r>
      <w:r>
        <w:rPr>
          <w:color w:val="000000"/>
          <w:lang w:eastAsia="zh-CN"/>
        </w:rPr>
        <w:t>讨厌；故选</w:t>
      </w:r>
      <w:r>
        <w:rPr>
          <w:color w:val="000000"/>
          <w:lang w:eastAsia="zh-CN"/>
        </w:rPr>
        <w:t>C</w:t>
      </w:r>
      <w:r>
        <w:rPr>
          <w:color w:val="000000"/>
          <w:lang w:eastAsia="zh-CN"/>
        </w:rPr>
        <w:t>。</w:t>
      </w:r>
      <w:r>
        <w:rPr>
          <w:lang w:eastAsia="zh-CN"/>
        </w:rPr>
        <w:br/>
      </w:r>
      <w:r>
        <w:rPr>
          <w:color w:val="000000"/>
          <w:lang w:eastAsia="zh-CN"/>
        </w:rPr>
        <w:t xml:space="preserve"> </w:t>
      </w:r>
      <w:r>
        <w:rPr>
          <w:color w:val="000000"/>
          <w:lang w:eastAsia="zh-CN"/>
        </w:rPr>
        <w:t>【点评】考查完形填空，首先通读文章，掌握文章大意，再细读文章通过上下文联系、语法规则确定所缺失的词，选出合适的答案。</w:t>
      </w:r>
    </w:p>
    <w:p w:rsidR="00106E4E">
      <w:pPr>
        <w:rPr>
          <w:lang w:eastAsia="zh-CN"/>
        </w:rPr>
      </w:pPr>
      <w:r>
        <w:rPr>
          <w:lang w:eastAsia="zh-CN"/>
        </w:rPr>
        <w:t>二、阅读理解</w:t>
      </w:r>
      <w:r>
        <w:rPr>
          <w:lang w:eastAsia="zh-CN"/>
        </w:rPr>
        <w:t xml:space="preserve">  </w:t>
      </w:r>
    </w:p>
    <w:p w:rsidR="00106E4E">
      <w:pPr>
        <w:spacing w:after="0"/>
        <w:rPr>
          <w:lang w:eastAsia="zh-CN"/>
        </w:rPr>
      </w:pPr>
      <w:r>
        <w:rPr>
          <w:color w:val="000000"/>
          <w:lang w:eastAsia="zh-CN"/>
        </w:rPr>
        <w:t>3.</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0</w:t>
      </w:r>
      <w:r>
        <w:rPr>
          <w:lang w:eastAsia="zh-CN"/>
        </w:rPr>
        <w:br/>
      </w:r>
      <w:r>
        <w:rPr>
          <w:color w:val="000000"/>
          <w:lang w:eastAsia="zh-CN"/>
        </w:rPr>
        <w:t>（</w:t>
      </w:r>
      <w:r>
        <w:rPr>
          <w:color w:val="000000"/>
          <w:lang w:eastAsia="zh-CN"/>
        </w:rPr>
        <w:t>2</w:t>
      </w:r>
      <w:r>
        <w:rPr>
          <w:color w:val="000000"/>
          <w:lang w:eastAsia="zh-CN"/>
        </w:rPr>
        <w:t>）</w:t>
      </w:r>
      <w:r>
        <w:rPr>
          <w:color w:val="000000"/>
          <w:lang w:eastAsia="zh-CN"/>
        </w:rPr>
        <w:t>0</w:t>
      </w:r>
      <w:r>
        <w:rPr>
          <w:lang w:eastAsia="zh-CN"/>
        </w:rPr>
        <w:br/>
      </w:r>
      <w:r>
        <w:rPr>
          <w:color w:val="000000"/>
          <w:lang w:eastAsia="zh-CN"/>
        </w:rPr>
        <w:t>（</w:t>
      </w:r>
      <w:r>
        <w:rPr>
          <w:color w:val="000000"/>
          <w:lang w:eastAsia="zh-CN"/>
        </w:rPr>
        <w:t>3</w:t>
      </w:r>
      <w:r>
        <w:rPr>
          <w:color w:val="000000"/>
          <w:lang w:eastAsia="zh-CN"/>
        </w:rPr>
        <w:t>）</w:t>
      </w:r>
      <w:r>
        <w:rPr>
          <w:color w:val="000000"/>
          <w:lang w:eastAsia="zh-CN"/>
        </w:rPr>
        <w:t>1</w:t>
      </w:r>
      <w:r>
        <w:rPr>
          <w:lang w:eastAsia="zh-CN"/>
        </w:rPr>
        <w:br/>
      </w:r>
      <w:r>
        <w:rPr>
          <w:color w:val="000000"/>
          <w:lang w:eastAsia="zh-CN"/>
        </w:rPr>
        <w:t>（</w:t>
      </w:r>
      <w:r>
        <w:rPr>
          <w:color w:val="000000"/>
          <w:lang w:eastAsia="zh-CN"/>
        </w:rPr>
        <w:t>4</w:t>
      </w:r>
      <w:r>
        <w:rPr>
          <w:color w:val="000000"/>
          <w:lang w:eastAsia="zh-CN"/>
        </w:rPr>
        <w:t>）</w:t>
      </w:r>
      <w:r>
        <w:rPr>
          <w:color w:val="000000"/>
          <w:lang w:eastAsia="zh-CN"/>
        </w:rPr>
        <w:t>1</w:t>
      </w:r>
      <w:r>
        <w:rPr>
          <w:lang w:eastAsia="zh-CN"/>
        </w:rPr>
        <w:br/>
      </w:r>
      <w:r>
        <w:rPr>
          <w:color w:val="000000"/>
          <w:lang w:eastAsia="zh-CN"/>
        </w:rPr>
        <w:t>（</w:t>
      </w:r>
      <w:r>
        <w:rPr>
          <w:color w:val="000000"/>
          <w:lang w:eastAsia="zh-CN"/>
        </w:rPr>
        <w:t>5</w:t>
      </w:r>
      <w:r>
        <w:rPr>
          <w:color w:val="000000"/>
          <w:lang w:eastAsia="zh-CN"/>
        </w:rPr>
        <w:t>）</w:t>
      </w:r>
      <w:r>
        <w:rPr>
          <w:color w:val="000000"/>
          <w:lang w:eastAsia="zh-CN"/>
        </w:rPr>
        <w:t xml:space="preserve">0   </w:t>
      </w:r>
    </w:p>
    <w:p w:rsidR="00106E4E">
      <w:pPr>
        <w:spacing w:after="0"/>
        <w:rPr>
          <w:lang w:eastAsia="zh-CN"/>
        </w:rPr>
      </w:pPr>
      <w:r>
        <w:rPr>
          <w:color w:val="0000FF"/>
          <w:lang w:eastAsia="zh-CN"/>
        </w:rPr>
        <w:t>【考点】</w:t>
      </w:r>
      <w:r>
        <w:rPr>
          <w:color w:val="000000"/>
          <w:lang w:eastAsia="zh-CN"/>
        </w:rPr>
        <w:t>日常生活类，任务型阅读</w:t>
      </w:r>
      <w:r>
        <w:rPr>
          <w:color w:val="000000"/>
          <w:lang w:eastAsia="zh-CN"/>
        </w:rPr>
        <w:t xml:space="preserve">    </w:t>
      </w:r>
    </w:p>
    <w:p w:rsidR="00106E4E">
      <w:pPr>
        <w:spacing w:after="0"/>
        <w:rPr>
          <w:lang w:eastAsia="zh-CN"/>
        </w:rPr>
      </w:pPr>
      <w:r>
        <w:rPr>
          <w:color w:val="0000FF"/>
          <w:lang w:eastAsia="zh-CN"/>
        </w:rPr>
        <w:t>【解析】</w:t>
      </w:r>
      <w:r>
        <w:rPr>
          <w:color w:val="000000"/>
          <w:lang w:eastAsia="zh-CN"/>
        </w:rPr>
        <w:t>【分析】文章大意：在语言学习中听、说和写是重要的，读也很重要。介绍了练习读的方式。</w:t>
      </w:r>
      <w:r>
        <w:rPr>
          <w:lang w:eastAsia="zh-CN"/>
        </w:rPr>
        <w:br/>
      </w:r>
      <w:r>
        <w:rPr>
          <w:color w:val="000000"/>
          <w:lang w:eastAsia="zh-CN"/>
        </w:rPr>
        <w:t xml:space="preserve"> </w:t>
      </w:r>
      <w:r>
        <w:rPr>
          <w:color w:val="000000"/>
        </w:rPr>
        <w:t>（</w:t>
      </w:r>
      <w:r>
        <w:rPr>
          <w:color w:val="000000"/>
        </w:rPr>
        <w:t>1</w:t>
      </w:r>
      <w:r>
        <w:rPr>
          <w:color w:val="000000"/>
        </w:rPr>
        <w:t>）细节理解</w:t>
      </w:r>
      <w:r>
        <w:rPr>
          <w:color w:val="000000"/>
        </w:rPr>
        <w:t>题。根据第一段中的</w:t>
      </w:r>
      <w:r>
        <w:rPr>
          <w:color w:val="000000"/>
        </w:rPr>
        <w:t>When you are learning a language, listening, speaking and writing are important, but reading can also be very helpful</w:t>
      </w:r>
      <w:r>
        <w:rPr>
          <w:color w:val="000000"/>
        </w:rPr>
        <w:t>当你学习一门语言时，听、说、写很重要，但阅读也很有帮助。</w:t>
      </w:r>
      <w:r>
        <w:rPr>
          <w:color w:val="000000"/>
          <w:lang w:eastAsia="zh-CN"/>
        </w:rPr>
        <w:t>可知阅读并不比别的重要性小，故答案为错误。</w:t>
      </w:r>
      <w:r>
        <w:rPr>
          <w:lang w:eastAsia="zh-CN"/>
        </w:rPr>
        <w:br/>
      </w:r>
      <w:r>
        <w:rPr>
          <w:color w:val="000000"/>
          <w:lang w:eastAsia="zh-CN"/>
        </w:rPr>
        <w:t xml:space="preserve"> </w:t>
      </w:r>
      <w:r>
        <w:rPr>
          <w:color w:val="000000"/>
        </w:rPr>
        <w:t>（</w:t>
      </w:r>
      <w:r>
        <w:rPr>
          <w:color w:val="000000"/>
        </w:rPr>
        <w:t>2</w:t>
      </w:r>
      <w:r>
        <w:rPr>
          <w:color w:val="000000"/>
        </w:rPr>
        <w:t>）细节理解题。根据第一段中的</w:t>
      </w:r>
      <w:r>
        <w:rPr>
          <w:color w:val="000000"/>
        </w:rPr>
        <w:t xml:space="preserve">When you read, you can not only learn some new words, but also </w:t>
      </w:r>
      <w:r>
        <w:rPr>
          <w:color w:val="000000"/>
        </w:rPr>
        <w:t xml:space="preserve">learn how to use them </w:t>
      </w:r>
      <w:r>
        <w:rPr>
          <w:color w:val="000000"/>
        </w:rPr>
        <w:t>当你阅读时你不仅可以学习一些新单词，而且还可以学习如何使用它们。</w:t>
      </w:r>
      <w:r>
        <w:rPr>
          <w:color w:val="000000"/>
          <w:lang w:eastAsia="zh-CN"/>
        </w:rPr>
        <w:t>可知阅读能学到的不只是新词，故答案为错误。</w:t>
      </w:r>
      <w:r>
        <w:rPr>
          <w:lang w:eastAsia="zh-CN"/>
        </w:rPr>
        <w:br/>
      </w:r>
      <w:r>
        <w:rPr>
          <w:color w:val="000000"/>
          <w:lang w:eastAsia="zh-CN"/>
        </w:rPr>
        <w:t xml:space="preserve"> </w:t>
      </w:r>
      <w:r>
        <w:rPr>
          <w:color w:val="000000"/>
        </w:rPr>
        <w:t>（</w:t>
      </w:r>
      <w:r>
        <w:rPr>
          <w:color w:val="000000"/>
        </w:rPr>
        <w:t>3</w:t>
      </w:r>
      <w:r>
        <w:rPr>
          <w:color w:val="000000"/>
        </w:rPr>
        <w:t>）细节理解题。根据第四段中的</w:t>
      </w:r>
      <w:r>
        <w:rPr>
          <w:color w:val="000000"/>
        </w:rPr>
        <w:t>If there are four or five new words on a page, don't use a dictionary. Instead, try to guess their meanings as you read</w:t>
      </w:r>
      <w:r>
        <w:rPr>
          <w:color w:val="000000"/>
        </w:rPr>
        <w:t>如果一页有四五个生词，不要使用字典。相反，试着在你阅</w:t>
      </w:r>
      <w:r>
        <w:rPr>
          <w:color w:val="000000"/>
        </w:rPr>
        <w:t>读的时候猜出它们的意思。</w:t>
      </w:r>
      <w:r>
        <w:rPr>
          <w:color w:val="000000"/>
        </w:rPr>
        <w:t> </w:t>
      </w:r>
      <w:r>
        <w:rPr>
          <w:color w:val="000000"/>
        </w:rPr>
        <w:t>可知与到新</w:t>
      </w:r>
      <w:r>
        <w:rPr>
          <w:color w:val="000000"/>
        </w:rPr>
        <w:t>词先猜它们的意思，故答案为正确。</w:t>
      </w:r>
      <w:r>
        <w:br/>
      </w:r>
      <w:r>
        <w:rPr>
          <w:color w:val="000000"/>
        </w:rPr>
        <w:t xml:space="preserve"> </w:t>
      </w:r>
      <w:r>
        <w:rPr>
          <w:color w:val="000000"/>
        </w:rPr>
        <w:t>（</w:t>
      </w:r>
      <w:r>
        <w:rPr>
          <w:color w:val="000000"/>
        </w:rPr>
        <w:t>4</w:t>
      </w:r>
      <w:r>
        <w:rPr>
          <w:color w:val="000000"/>
        </w:rPr>
        <w:t>）细节理解题。根据第一段中的</w:t>
      </w:r>
      <w:r>
        <w:rPr>
          <w:color w:val="000000"/>
        </w:rPr>
        <w:t>When you read a passage, it gives you a good example for writing</w:t>
      </w:r>
      <w:r>
        <w:rPr>
          <w:color w:val="000000"/>
        </w:rPr>
        <w:t>当你阅读一篇文章时，它给了你一个写作的好例子。</w:t>
      </w:r>
      <w:r>
        <w:rPr>
          <w:color w:val="000000"/>
        </w:rPr>
        <w:t> </w:t>
      </w:r>
      <w:r>
        <w:rPr>
          <w:color w:val="000000"/>
          <w:lang w:eastAsia="zh-CN"/>
        </w:rPr>
        <w:t>可知阅读能提高写作，故答案为正确。</w:t>
      </w:r>
      <w:r>
        <w:rPr>
          <w:lang w:eastAsia="zh-CN"/>
        </w:rPr>
        <w:br/>
      </w:r>
      <w:r>
        <w:rPr>
          <w:color w:val="000000"/>
          <w:lang w:eastAsia="zh-CN"/>
        </w:rPr>
        <w:t xml:space="preserve"> </w:t>
      </w:r>
      <w:r>
        <w:rPr>
          <w:color w:val="000000"/>
          <w:lang w:eastAsia="zh-CN"/>
        </w:rPr>
        <w:t>（</w:t>
      </w:r>
      <w:r>
        <w:rPr>
          <w:color w:val="000000"/>
          <w:lang w:eastAsia="zh-CN"/>
        </w:rPr>
        <w:t>5</w:t>
      </w:r>
      <w:r>
        <w:rPr>
          <w:color w:val="000000"/>
          <w:lang w:eastAsia="zh-CN"/>
        </w:rPr>
        <w:t>）细节理解题。根据文中列举的</w:t>
      </w:r>
      <w:r>
        <w:rPr>
          <w:color w:val="000000"/>
          <w:lang w:eastAsia="zh-CN"/>
        </w:rPr>
        <w:t>firstly…secondly…thirdly…lastly…</w:t>
      </w:r>
      <w:r>
        <w:rPr>
          <w:color w:val="000000"/>
          <w:lang w:eastAsia="zh-CN"/>
        </w:rPr>
        <w:t>可知一共从四个方面提出了建议，故答案为错误。</w:t>
      </w:r>
      <w:r>
        <w:rPr>
          <w:lang w:eastAsia="zh-CN"/>
        </w:rPr>
        <w:br/>
      </w:r>
      <w:r>
        <w:rPr>
          <w:color w:val="000000"/>
          <w:lang w:eastAsia="zh-CN"/>
        </w:rPr>
        <w:t xml:space="preserve"> </w:t>
      </w:r>
      <w:r>
        <w:rPr>
          <w:color w:val="000000"/>
          <w:lang w:eastAsia="zh-CN"/>
        </w:rPr>
        <w:t>【点评】日常生活类阅读。细节理解题，因为细节题大多能直接从文中找到答案，正确理解题干和</w:t>
      </w:r>
      <w:r>
        <w:rPr>
          <w:color w:val="000000"/>
          <w:lang w:eastAsia="zh-CN"/>
        </w:rPr>
        <w:t>信息句的意义是关键。</w:t>
      </w:r>
    </w:p>
    <w:p w:rsidR="00106E4E">
      <w:pPr>
        <w:spacing w:after="0"/>
      </w:pPr>
      <w:r>
        <w:rPr>
          <w:color w:val="000000"/>
        </w:rPr>
        <w:t>4.</w:t>
      </w:r>
      <w:r>
        <w:rPr>
          <w:color w:val="0000FF"/>
        </w:rPr>
        <w:t>【答案】</w:t>
      </w:r>
      <w:r>
        <w:rPr>
          <w:color w:val="000000"/>
        </w:rPr>
        <w:t xml:space="preserve"> </w:t>
      </w:r>
      <w:r>
        <w:rPr>
          <w:color w:val="000000"/>
        </w:rPr>
        <w:t>（</w:t>
      </w:r>
      <w:r>
        <w:rPr>
          <w:color w:val="000000"/>
        </w:rPr>
        <w:t>1</w:t>
      </w:r>
      <w:r>
        <w:rPr>
          <w:color w:val="000000"/>
        </w:rPr>
        <w:t>）</w:t>
      </w:r>
      <w:r>
        <w:rPr>
          <w:color w:val="000000"/>
        </w:rPr>
        <w:t>B</w:t>
      </w:r>
      <w:r>
        <w:br/>
      </w:r>
      <w:r>
        <w:rPr>
          <w:color w:val="000000"/>
        </w:rPr>
        <w:t>（</w:t>
      </w:r>
      <w:r>
        <w:rPr>
          <w:color w:val="000000"/>
        </w:rPr>
        <w:t>2</w:t>
      </w:r>
      <w:r>
        <w:rPr>
          <w:color w:val="000000"/>
        </w:rPr>
        <w:t>）</w:t>
      </w:r>
      <w:r>
        <w:rPr>
          <w:color w:val="000000"/>
        </w:rPr>
        <w:t>C</w:t>
      </w:r>
      <w:r>
        <w:br/>
      </w:r>
      <w:r>
        <w:rPr>
          <w:color w:val="000000"/>
        </w:rPr>
        <w:t>（</w:t>
      </w:r>
      <w:r>
        <w:rPr>
          <w:color w:val="000000"/>
        </w:rPr>
        <w:t>3</w:t>
      </w:r>
      <w:r>
        <w:rPr>
          <w:color w:val="000000"/>
        </w:rPr>
        <w:t>）</w:t>
      </w:r>
      <w:r>
        <w:rPr>
          <w:color w:val="000000"/>
        </w:rPr>
        <w:t xml:space="preserve">D   </w:t>
      </w:r>
    </w:p>
    <w:p w:rsidR="00106E4E">
      <w:pPr>
        <w:spacing w:after="0"/>
        <w:rPr>
          <w:lang w:eastAsia="zh-CN"/>
        </w:rPr>
      </w:pPr>
      <w:r>
        <w:rPr>
          <w:color w:val="0000FF"/>
          <w:lang w:eastAsia="zh-CN"/>
        </w:rPr>
        <w:t>【考点】</w:t>
      </w:r>
      <w:r>
        <w:rPr>
          <w:color w:val="000000"/>
          <w:lang w:eastAsia="zh-CN"/>
        </w:rPr>
        <w:t>日常生活类</w:t>
      </w:r>
      <w:r>
        <w:rPr>
          <w:color w:val="000000"/>
          <w:lang w:eastAsia="zh-CN"/>
        </w:rPr>
        <w:t xml:space="preserve">    </w:t>
      </w:r>
    </w:p>
    <w:p w:rsidR="00106E4E">
      <w:pPr>
        <w:spacing w:after="0"/>
        <w:rPr>
          <w:lang w:eastAsia="zh-CN"/>
        </w:rPr>
      </w:pPr>
      <w:r>
        <w:rPr>
          <w:color w:val="0000FF"/>
          <w:lang w:eastAsia="zh-CN"/>
        </w:rPr>
        <w:t>【解析】</w:t>
      </w:r>
      <w:r>
        <w:rPr>
          <w:color w:val="000000"/>
          <w:lang w:eastAsia="zh-CN"/>
        </w:rPr>
        <w:t>【分析】文章大意：</w:t>
      </w:r>
      <w:r>
        <w:rPr>
          <w:color w:val="000000"/>
          <w:lang w:eastAsia="zh-CN"/>
        </w:rPr>
        <w:t xml:space="preserve"> </w:t>
      </w:r>
      <w:r>
        <w:rPr>
          <w:color w:val="000000"/>
          <w:lang w:eastAsia="zh-CN"/>
        </w:rPr>
        <w:t>本文介绍中国春节不仅在国内庆祝，而且在世界上其他国家也有庆祝活动例如英国、澳大利亚和新加坡。</w:t>
      </w:r>
      <w:r>
        <w:rPr>
          <w:lang w:eastAsia="zh-CN"/>
        </w:rPr>
        <w:br/>
      </w:r>
      <w:r>
        <w:rPr>
          <w:color w:val="000000"/>
          <w:lang w:eastAsia="zh-CN"/>
        </w:rPr>
        <w:t xml:space="preserve"> </w:t>
      </w:r>
      <w:r>
        <w:rPr>
          <w:color w:val="000000"/>
        </w:rPr>
        <w:t>（</w:t>
      </w:r>
      <w:r>
        <w:rPr>
          <w:color w:val="000000"/>
        </w:rPr>
        <w:t>1</w:t>
      </w:r>
      <w:r>
        <w:rPr>
          <w:color w:val="000000"/>
        </w:rPr>
        <w:t>）细节理解题，</w:t>
      </w:r>
      <w:r>
        <w:rPr>
          <w:color w:val="000000"/>
        </w:rPr>
        <w:t>Nowadays, children get red pockets from their parents and their relatives by web chat</w:t>
      </w:r>
      <w:r>
        <w:rPr>
          <w:color w:val="000000"/>
        </w:rPr>
        <w:t>如今，孩子们通过网络聊天从父母和亲戚那里得到红包。</w:t>
      </w:r>
      <w:r>
        <w:rPr>
          <w:color w:val="000000"/>
          <w:lang w:eastAsia="zh-CN"/>
        </w:rPr>
        <w:t>可知孩子是在父母和亲戚那里的到红包，故选</w:t>
      </w:r>
      <w:r>
        <w:rPr>
          <w:color w:val="000000"/>
          <w:lang w:eastAsia="zh-CN"/>
        </w:rPr>
        <w:t>B</w:t>
      </w:r>
      <w:r>
        <w:rPr>
          <w:color w:val="000000"/>
          <w:lang w:eastAsia="zh-CN"/>
        </w:rPr>
        <w:t>。</w:t>
      </w:r>
      <w:r>
        <w:rPr>
          <w:lang w:eastAsia="zh-CN"/>
        </w:rPr>
        <w:br/>
      </w:r>
      <w:r>
        <w:rPr>
          <w:color w:val="000000"/>
          <w:lang w:eastAsia="zh-CN"/>
        </w:rPr>
        <w:t xml:space="preserve"> </w:t>
      </w:r>
      <w:r>
        <w:rPr>
          <w:color w:val="000000"/>
        </w:rPr>
        <w:t>（</w:t>
      </w:r>
      <w:r>
        <w:rPr>
          <w:color w:val="000000"/>
        </w:rPr>
        <w:t>2</w:t>
      </w:r>
      <w:r>
        <w:rPr>
          <w:color w:val="000000"/>
        </w:rPr>
        <w:t>）词义猜测题。</w:t>
      </w:r>
      <w:r>
        <w:rPr>
          <w:color w:val="000000"/>
        </w:rPr>
        <w:t>They enjoy fireworks and lion dances</w:t>
      </w:r>
      <w:r>
        <w:rPr>
          <w:color w:val="000000"/>
        </w:rPr>
        <w:t>他们喜欢舞狮和焰火表演，</w:t>
      </w:r>
      <w:r>
        <w:rPr>
          <w:color w:val="000000"/>
        </w:rPr>
        <w:t>firework</w:t>
      </w:r>
      <w:r>
        <w:rPr>
          <w:color w:val="000000"/>
        </w:rPr>
        <w:t>烟火，故选</w:t>
      </w:r>
      <w:r>
        <w:rPr>
          <w:color w:val="000000"/>
        </w:rPr>
        <w:t>C</w:t>
      </w:r>
      <w:r>
        <w:rPr>
          <w:color w:val="000000"/>
        </w:rPr>
        <w:t>。</w:t>
      </w:r>
      <w:r>
        <w:br/>
      </w:r>
      <w:r>
        <w:rPr>
          <w:color w:val="000000"/>
        </w:rPr>
        <w:t xml:space="preserve"> </w:t>
      </w:r>
      <w:r>
        <w:rPr>
          <w:color w:val="000000"/>
        </w:rPr>
        <w:t>（</w:t>
      </w:r>
      <w:r>
        <w:rPr>
          <w:color w:val="000000"/>
        </w:rPr>
        <w:t>3</w:t>
      </w:r>
      <w:r>
        <w:rPr>
          <w:color w:val="000000"/>
        </w:rPr>
        <w:t>）推理判断题。根据最后一段中的</w:t>
      </w:r>
      <w:r>
        <w:rPr>
          <w:color w:val="000000"/>
        </w:rPr>
        <w:t xml:space="preserve">The family dinner on New Year's Eve is an important tradition for Chinese whether they were born in Singapore or moved there from China. They usually hold it at home </w:t>
      </w:r>
      <w:r>
        <w:rPr>
          <w:color w:val="000000"/>
        </w:rPr>
        <w:t>because having it in a restaurant takes away the meaning of the tradition</w:t>
      </w:r>
      <w:r>
        <w:rPr>
          <w:color w:val="000000"/>
        </w:rPr>
        <w:t>无论是在新加坡出生的中国人，还是从中国移民到新加坡的中国人，除夕夜的家庭聚餐都是一个重要的传统。</w:t>
      </w:r>
      <w:r>
        <w:rPr>
          <w:color w:val="000000"/>
          <w:lang w:eastAsia="zh-CN"/>
        </w:rPr>
        <w:t>他们通常在家里举行，因为在餐馆举行会让传统失去意义。可知新家坡的中国人会在除夕吃团圆饭，故选</w:t>
      </w:r>
      <w:r>
        <w:rPr>
          <w:color w:val="000000"/>
          <w:lang w:eastAsia="zh-CN"/>
        </w:rPr>
        <w:t>D</w:t>
      </w:r>
      <w:r>
        <w:rPr>
          <w:color w:val="000000"/>
          <w:lang w:eastAsia="zh-CN"/>
        </w:rPr>
        <w:t>。</w:t>
      </w:r>
      <w:r>
        <w:rPr>
          <w:lang w:eastAsia="zh-CN"/>
        </w:rPr>
        <w:br/>
      </w:r>
      <w:r>
        <w:rPr>
          <w:color w:val="000000"/>
          <w:lang w:eastAsia="zh-CN"/>
        </w:rPr>
        <w:t xml:space="preserve"> </w:t>
      </w:r>
      <w:r>
        <w:rPr>
          <w:color w:val="000000"/>
          <w:lang w:eastAsia="zh-CN"/>
        </w:rPr>
        <w:t>【点评】考查阅读理解，做阅读理解练习应先看问题，弄清考点。在阅读短文之前，快速浏览问题，以便在阅读短文时做到心中有数，快速、准确地捕捉所要信息。</w:t>
      </w:r>
    </w:p>
    <w:p w:rsidR="00106E4E">
      <w:pPr>
        <w:spacing w:after="0"/>
      </w:pPr>
      <w:r>
        <w:rPr>
          <w:color w:val="000000"/>
        </w:rPr>
        <w:t>5.</w:t>
      </w:r>
      <w:r>
        <w:rPr>
          <w:color w:val="0000FF"/>
        </w:rPr>
        <w:t>【答案】</w:t>
      </w:r>
      <w:r>
        <w:rPr>
          <w:color w:val="000000"/>
        </w:rPr>
        <w:t xml:space="preserve"> </w:t>
      </w:r>
      <w:r>
        <w:rPr>
          <w:color w:val="000000"/>
        </w:rPr>
        <w:t>（</w:t>
      </w:r>
      <w:r>
        <w:rPr>
          <w:color w:val="000000"/>
        </w:rPr>
        <w:t>1</w:t>
      </w:r>
      <w:r>
        <w:rPr>
          <w:color w:val="000000"/>
        </w:rPr>
        <w:t>）</w:t>
      </w:r>
      <w:r>
        <w:rPr>
          <w:color w:val="000000"/>
        </w:rPr>
        <w:t>C</w:t>
      </w:r>
      <w:r>
        <w:br/>
      </w:r>
      <w:r>
        <w:rPr>
          <w:color w:val="000000"/>
        </w:rPr>
        <w:t>（</w:t>
      </w:r>
      <w:r>
        <w:rPr>
          <w:color w:val="000000"/>
        </w:rPr>
        <w:t>2</w:t>
      </w:r>
      <w:r>
        <w:rPr>
          <w:color w:val="000000"/>
        </w:rPr>
        <w:t>）</w:t>
      </w:r>
      <w:r>
        <w:rPr>
          <w:color w:val="000000"/>
        </w:rPr>
        <w:t>A</w:t>
      </w:r>
      <w:r>
        <w:br/>
      </w:r>
      <w:r>
        <w:rPr>
          <w:color w:val="000000"/>
        </w:rPr>
        <w:t>（</w:t>
      </w:r>
      <w:r>
        <w:rPr>
          <w:color w:val="000000"/>
        </w:rPr>
        <w:t>3</w:t>
      </w:r>
      <w:r>
        <w:rPr>
          <w:color w:val="000000"/>
        </w:rPr>
        <w:t>）</w:t>
      </w:r>
      <w:r>
        <w:rPr>
          <w:color w:val="000000"/>
        </w:rPr>
        <w:t xml:space="preserve">D   </w:t>
      </w:r>
    </w:p>
    <w:p w:rsidR="00106E4E">
      <w:pPr>
        <w:spacing w:after="0"/>
        <w:rPr>
          <w:lang w:eastAsia="zh-CN"/>
        </w:rPr>
      </w:pPr>
      <w:r>
        <w:rPr>
          <w:color w:val="0000FF"/>
          <w:lang w:eastAsia="zh-CN"/>
        </w:rPr>
        <w:t>【考点】</w:t>
      </w:r>
      <w:r>
        <w:rPr>
          <w:color w:val="000000"/>
          <w:lang w:eastAsia="zh-CN"/>
        </w:rPr>
        <w:t>日常生活类</w:t>
      </w:r>
      <w:r>
        <w:rPr>
          <w:color w:val="000000"/>
          <w:lang w:eastAsia="zh-CN"/>
        </w:rPr>
        <w:t xml:space="preserve">    </w:t>
      </w:r>
    </w:p>
    <w:p w:rsidR="00106E4E">
      <w:pPr>
        <w:spacing w:after="0"/>
        <w:rPr>
          <w:lang w:eastAsia="zh-CN"/>
        </w:rPr>
      </w:pPr>
      <w:r>
        <w:rPr>
          <w:color w:val="0000FF"/>
          <w:lang w:eastAsia="zh-CN"/>
        </w:rPr>
        <w:t>【解析】</w:t>
      </w:r>
      <w:r>
        <w:rPr>
          <w:color w:val="000000"/>
          <w:lang w:eastAsia="zh-CN"/>
        </w:rPr>
        <w:t>【分析】文章大意：汉语现在有很多外国人在学习，根据调查四分之一的美国人在学习汉语，由于中国的快速发展使汉语在国际上更有用，在美国开设汉语课的学校已经在</w:t>
      </w:r>
      <w:r>
        <w:rPr>
          <w:color w:val="000000"/>
          <w:lang w:eastAsia="zh-CN"/>
        </w:rPr>
        <w:t>2018</w:t>
      </w:r>
      <w:r>
        <w:rPr>
          <w:color w:val="000000"/>
          <w:lang w:eastAsia="zh-CN"/>
        </w:rPr>
        <w:t>有</w:t>
      </w:r>
      <w:r>
        <w:rPr>
          <w:color w:val="000000"/>
          <w:lang w:eastAsia="zh-CN"/>
        </w:rPr>
        <w:t>300</w:t>
      </w:r>
      <w:r>
        <w:rPr>
          <w:color w:val="000000"/>
          <w:lang w:eastAsia="zh-CN"/>
        </w:rPr>
        <w:t>多所，汉语是世界上最难学的语言之一。</w:t>
      </w:r>
      <w:r>
        <w:rPr>
          <w:lang w:eastAsia="zh-CN"/>
        </w:rPr>
        <w:br/>
      </w:r>
      <w:r>
        <w:rPr>
          <w:color w:val="000000"/>
          <w:lang w:eastAsia="zh-CN"/>
        </w:rPr>
        <w:t xml:space="preserve"> </w:t>
      </w:r>
      <w:r>
        <w:rPr>
          <w:color w:val="000000"/>
        </w:rPr>
        <w:t>（</w:t>
      </w:r>
      <w:r>
        <w:rPr>
          <w:color w:val="000000"/>
        </w:rPr>
        <w:t>1</w:t>
      </w:r>
      <w:r>
        <w:rPr>
          <w:color w:val="000000"/>
        </w:rPr>
        <w:t>）细节理解题。根据第二段中的</w:t>
      </w:r>
      <w:r>
        <w:rPr>
          <w:color w:val="000000"/>
        </w:rPr>
        <w:t>Because of Chinas fast development, Chinese has become more useful. More and more people begin to learn it</w:t>
      </w:r>
      <w:r>
        <w:rPr>
          <w:color w:val="000000"/>
        </w:rPr>
        <w:t>由于中国的快速发展，汉语变得更有用了。</w:t>
      </w:r>
      <w:r>
        <w:rPr>
          <w:color w:val="000000"/>
          <w:lang w:eastAsia="zh-CN"/>
        </w:rPr>
        <w:t>越来越多的人开始学习它。可知是因为中国的快速发展导致的外国人开始学汉语，故选</w:t>
      </w:r>
      <w:r>
        <w:rPr>
          <w:color w:val="000000"/>
          <w:lang w:eastAsia="zh-CN"/>
        </w:rPr>
        <w:t>C</w:t>
      </w:r>
      <w:r>
        <w:rPr>
          <w:color w:val="000000"/>
          <w:lang w:eastAsia="zh-CN"/>
        </w:rPr>
        <w:t>。</w:t>
      </w:r>
      <w:r>
        <w:rPr>
          <w:lang w:eastAsia="zh-CN"/>
        </w:rPr>
        <w:br/>
      </w:r>
      <w:r>
        <w:rPr>
          <w:color w:val="000000"/>
          <w:lang w:eastAsia="zh-CN"/>
        </w:rPr>
        <w:t xml:space="preserve"> </w:t>
      </w:r>
      <w:r>
        <w:rPr>
          <w:color w:val="000000"/>
        </w:rPr>
        <w:t>（</w:t>
      </w:r>
      <w:r>
        <w:rPr>
          <w:color w:val="000000"/>
        </w:rPr>
        <w:t>2</w:t>
      </w:r>
      <w:r>
        <w:rPr>
          <w:color w:val="000000"/>
        </w:rPr>
        <w:t>）细节理解题。根据第三段中的</w:t>
      </w:r>
      <w:r>
        <w:rPr>
          <w:color w:val="000000"/>
        </w:rPr>
        <w:t>This year, more than 300 schools there have Chinese less</w:t>
      </w:r>
      <w:r>
        <w:rPr>
          <w:color w:val="000000"/>
        </w:rPr>
        <w:t>ons during school days</w:t>
      </w:r>
      <w:r>
        <w:rPr>
          <w:color w:val="000000"/>
        </w:rPr>
        <w:t>今年，有</w:t>
      </w:r>
      <w:r>
        <w:rPr>
          <w:color w:val="000000"/>
        </w:rPr>
        <w:t>300</w:t>
      </w:r>
      <w:r>
        <w:rPr>
          <w:color w:val="000000"/>
        </w:rPr>
        <w:t>多所学校在教学日开设了汉语课。</w:t>
      </w:r>
      <w:r>
        <w:rPr>
          <w:color w:val="000000"/>
          <w:lang w:eastAsia="zh-CN"/>
        </w:rPr>
        <w:t>可知在</w:t>
      </w:r>
      <w:r>
        <w:rPr>
          <w:color w:val="000000"/>
          <w:lang w:eastAsia="zh-CN"/>
        </w:rPr>
        <w:t>2018</w:t>
      </w:r>
      <w:r>
        <w:rPr>
          <w:color w:val="000000"/>
          <w:lang w:eastAsia="zh-CN"/>
        </w:rPr>
        <w:t>年开设的大概有</w:t>
      </w:r>
      <w:r>
        <w:rPr>
          <w:color w:val="000000"/>
          <w:lang w:eastAsia="zh-CN"/>
        </w:rPr>
        <w:t>300</w:t>
      </w:r>
      <w:r>
        <w:rPr>
          <w:color w:val="000000"/>
          <w:lang w:eastAsia="zh-CN"/>
        </w:rPr>
        <w:t>所学校，故选</w:t>
      </w:r>
      <w:r>
        <w:rPr>
          <w:color w:val="000000"/>
          <w:lang w:eastAsia="zh-CN"/>
        </w:rPr>
        <w:t>A</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）推理判断题。</w:t>
      </w:r>
      <w:r>
        <w:rPr>
          <w:color w:val="000000"/>
        </w:rPr>
        <w:t>根据最后一段中</w:t>
      </w:r>
      <w:r>
        <w:rPr>
          <w:color w:val="000000"/>
        </w:rPr>
        <w:t>Usually, an English speaker takes about 1, 320 hours to become good at Chinese. He needs only 480 hours for French, Spanish or Italian</w:t>
      </w:r>
      <w:r>
        <w:rPr>
          <w:color w:val="000000"/>
        </w:rPr>
        <w:t>通常，一个说英语的人要花上</w:t>
      </w:r>
      <w:r>
        <w:rPr>
          <w:color w:val="000000"/>
        </w:rPr>
        <w:t>1320</w:t>
      </w:r>
      <w:r>
        <w:rPr>
          <w:color w:val="000000"/>
        </w:rPr>
        <w:t>个小时才能学好中文。他只需要</w:t>
      </w:r>
      <w:r>
        <w:rPr>
          <w:color w:val="000000"/>
        </w:rPr>
        <w:t>480</w:t>
      </w:r>
      <w:r>
        <w:rPr>
          <w:color w:val="000000"/>
        </w:rPr>
        <w:t>小</w:t>
      </w:r>
      <w:r>
        <w:rPr>
          <w:color w:val="000000"/>
        </w:rPr>
        <w:t>时学习法语、西班牙语或意大利语。</w:t>
      </w:r>
      <w:r>
        <w:rPr>
          <w:color w:val="000000"/>
        </w:rPr>
        <w:t> </w:t>
      </w:r>
      <w:r>
        <w:rPr>
          <w:color w:val="000000"/>
        </w:rPr>
        <w:t>可知相比较来说汉语比法语、西班牙</w:t>
      </w:r>
      <w:r>
        <w:rPr>
          <w:color w:val="000000"/>
        </w:rPr>
        <w:t>语和意大利语都难，故选</w:t>
      </w:r>
      <w:r>
        <w:rPr>
          <w:color w:val="000000"/>
        </w:rPr>
        <w:t>D</w:t>
      </w:r>
      <w:r>
        <w:rPr>
          <w:color w:val="000000"/>
        </w:rPr>
        <w:t>。</w:t>
      </w:r>
      <w:r>
        <w:br/>
      </w:r>
      <w:r>
        <w:rPr>
          <w:color w:val="000000"/>
        </w:rPr>
        <w:t xml:space="preserve"> </w:t>
      </w:r>
      <w:r>
        <w:rPr>
          <w:color w:val="000000"/>
          <w:lang w:eastAsia="zh-CN"/>
        </w:rPr>
        <w:t>【点评】考查阅读理解，本题为说明性的阅读理解题，细节理解题在读完全文的基础上快速找出对应的句子，做出正确答案，推理判断题需要对句子加以理解，从常理等方面去加以推测。</w:t>
      </w:r>
    </w:p>
    <w:p w:rsidR="00106E4E">
      <w:pPr>
        <w:spacing w:after="0"/>
      </w:pPr>
      <w:r>
        <w:rPr>
          <w:color w:val="000000"/>
        </w:rPr>
        <w:t>6.</w:t>
      </w:r>
      <w:r>
        <w:rPr>
          <w:color w:val="0000FF"/>
        </w:rPr>
        <w:t>【答案】</w:t>
      </w:r>
      <w:r>
        <w:rPr>
          <w:color w:val="000000"/>
        </w:rPr>
        <w:t xml:space="preserve"> </w:t>
      </w:r>
      <w:r>
        <w:rPr>
          <w:color w:val="000000"/>
        </w:rPr>
        <w:t>（</w:t>
      </w:r>
      <w:r>
        <w:rPr>
          <w:color w:val="000000"/>
        </w:rPr>
        <w:t>1</w:t>
      </w:r>
      <w:r>
        <w:rPr>
          <w:color w:val="000000"/>
        </w:rPr>
        <w:t>）</w:t>
      </w:r>
      <w:r>
        <w:rPr>
          <w:color w:val="000000"/>
        </w:rPr>
        <w:t>C</w:t>
      </w:r>
      <w:r>
        <w:br/>
      </w:r>
      <w:r>
        <w:rPr>
          <w:color w:val="000000"/>
        </w:rPr>
        <w:t>（</w:t>
      </w:r>
      <w:r>
        <w:rPr>
          <w:color w:val="000000"/>
        </w:rPr>
        <w:t>2</w:t>
      </w:r>
      <w:r>
        <w:rPr>
          <w:color w:val="000000"/>
        </w:rPr>
        <w:t>）</w:t>
      </w:r>
      <w:r>
        <w:rPr>
          <w:color w:val="000000"/>
        </w:rPr>
        <w:t>D</w:t>
      </w:r>
      <w:r>
        <w:br/>
      </w:r>
      <w:r>
        <w:rPr>
          <w:color w:val="000000"/>
        </w:rPr>
        <w:t>（</w:t>
      </w:r>
      <w:r>
        <w:rPr>
          <w:color w:val="000000"/>
        </w:rPr>
        <w:t>3</w:t>
      </w:r>
      <w:r>
        <w:rPr>
          <w:color w:val="000000"/>
        </w:rPr>
        <w:t>）</w:t>
      </w:r>
      <w:r>
        <w:rPr>
          <w:color w:val="000000"/>
        </w:rPr>
        <w:t>D</w:t>
      </w:r>
      <w:r>
        <w:br/>
      </w:r>
      <w:r>
        <w:rPr>
          <w:color w:val="000000"/>
        </w:rPr>
        <w:t>（</w:t>
      </w:r>
      <w:r>
        <w:rPr>
          <w:color w:val="000000"/>
        </w:rPr>
        <w:t>4</w:t>
      </w:r>
      <w:r>
        <w:rPr>
          <w:color w:val="000000"/>
        </w:rPr>
        <w:t>）</w:t>
      </w:r>
      <w:r>
        <w:rPr>
          <w:color w:val="000000"/>
        </w:rPr>
        <w:t xml:space="preserve">A   </w:t>
      </w:r>
    </w:p>
    <w:p w:rsidR="00106E4E">
      <w:pPr>
        <w:spacing w:after="0"/>
        <w:rPr>
          <w:lang w:eastAsia="zh-CN"/>
        </w:rPr>
      </w:pPr>
      <w:r>
        <w:rPr>
          <w:color w:val="0000FF"/>
          <w:lang w:eastAsia="zh-CN"/>
        </w:rPr>
        <w:t>【考点】</w:t>
      </w:r>
      <w:r>
        <w:rPr>
          <w:color w:val="000000"/>
          <w:lang w:eastAsia="zh-CN"/>
        </w:rPr>
        <w:t>记叙文</w:t>
      </w:r>
      <w:r>
        <w:rPr>
          <w:color w:val="000000"/>
          <w:lang w:eastAsia="zh-CN"/>
        </w:rPr>
        <w:t xml:space="preserve">    </w:t>
      </w:r>
    </w:p>
    <w:p w:rsidR="00106E4E">
      <w:pPr>
        <w:spacing w:after="0"/>
        <w:rPr>
          <w:lang w:eastAsia="zh-CN"/>
        </w:rPr>
      </w:pPr>
      <w:r>
        <w:rPr>
          <w:color w:val="0000FF"/>
          <w:lang w:eastAsia="zh-CN"/>
        </w:rPr>
        <w:t>【解析】</w:t>
      </w:r>
      <w:r>
        <w:rPr>
          <w:color w:val="000000"/>
          <w:lang w:eastAsia="zh-CN"/>
        </w:rPr>
        <w:t>【分析】文章大意：介绍了法国小镇芒顿的柠檬节。</w:t>
      </w:r>
      <w:r>
        <w:rPr>
          <w:lang w:eastAsia="zh-CN"/>
        </w:rPr>
        <w:br/>
      </w:r>
      <w:r>
        <w:rPr>
          <w:color w:val="000000"/>
          <w:lang w:eastAsia="zh-CN"/>
        </w:rPr>
        <w:t xml:space="preserve"> </w:t>
      </w:r>
      <w:r>
        <w:rPr>
          <w:color w:val="000000"/>
        </w:rPr>
        <w:t>（</w:t>
      </w:r>
      <w:r>
        <w:rPr>
          <w:color w:val="000000"/>
        </w:rPr>
        <w:t>1</w:t>
      </w:r>
      <w:r>
        <w:rPr>
          <w:color w:val="000000"/>
        </w:rPr>
        <w:t>）细节理解题。根据第二段中的</w:t>
      </w:r>
      <w:r>
        <w:rPr>
          <w:color w:val="000000"/>
        </w:rPr>
        <w:t>In order to develop tourism, in 1934 t</w:t>
      </w:r>
      <w:r>
        <w:rPr>
          <w:color w:val="000000"/>
        </w:rPr>
        <w:t>he Lemon Festival was officially born</w:t>
      </w:r>
      <w:r>
        <w:rPr>
          <w:color w:val="000000"/>
        </w:rPr>
        <w:t>为了发展旅游业，</w:t>
      </w:r>
      <w:r>
        <w:rPr>
          <w:color w:val="000000"/>
        </w:rPr>
        <w:t>1934</w:t>
      </w:r>
      <w:r>
        <w:rPr>
          <w:color w:val="000000"/>
        </w:rPr>
        <w:t>年柠檬节正式诞生。</w:t>
      </w:r>
      <w:r>
        <w:rPr>
          <w:color w:val="000000"/>
          <w:lang w:eastAsia="zh-CN"/>
        </w:rPr>
        <w:t>可知目的是为了促进旅游业发展，故选</w:t>
      </w:r>
      <w:r>
        <w:rPr>
          <w:color w:val="000000"/>
          <w:lang w:eastAsia="zh-CN"/>
        </w:rPr>
        <w:t>C</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）大意理解题。第二段主要讲述的是在法国的芒顿小镇举办的柠檬节的起源，故选</w:t>
      </w:r>
      <w:r>
        <w:rPr>
          <w:color w:val="000000"/>
          <w:lang w:eastAsia="zh-CN"/>
        </w:rPr>
        <w:t>D</w:t>
      </w:r>
      <w:r>
        <w:rPr>
          <w:color w:val="000000"/>
          <w:lang w:eastAsia="zh-CN"/>
        </w:rPr>
        <w:t>。</w:t>
      </w:r>
      <w:r>
        <w:rPr>
          <w:lang w:eastAsia="zh-CN"/>
        </w:rPr>
        <w:br/>
      </w:r>
      <w:r>
        <w:rPr>
          <w:color w:val="000000"/>
          <w:lang w:eastAsia="zh-CN"/>
        </w:rPr>
        <w:t xml:space="preserve"> </w:t>
      </w:r>
      <w:r>
        <w:rPr>
          <w:color w:val="000000"/>
        </w:rPr>
        <w:t>（</w:t>
      </w:r>
      <w:r>
        <w:rPr>
          <w:color w:val="000000"/>
        </w:rPr>
        <w:t>3</w:t>
      </w:r>
      <w:r>
        <w:rPr>
          <w:color w:val="000000"/>
        </w:rPr>
        <w:t>）细节理解题。根据第三段中的</w:t>
      </w:r>
      <w:r>
        <w:rPr>
          <w:color w:val="000000"/>
        </w:rPr>
        <w:t>The festival is enjoyed for three whole weeks. Along with a daily Lemon and Orange Exhibition, parades on Sundays, fire</w:t>
      </w:r>
      <w:r>
        <w:rPr>
          <w:color w:val="000000"/>
        </w:rPr>
        <w:t>works on Thursday nights</w:t>
      </w:r>
      <w:r>
        <w:rPr>
          <w:color w:val="000000"/>
        </w:rPr>
        <w:t>这个节日可以持续整整三个星期。</w:t>
      </w:r>
      <w:r>
        <w:rPr>
          <w:color w:val="000000"/>
          <w:lang w:eastAsia="zh-CN"/>
        </w:rPr>
        <w:t>除了每天的柠檬和橘子展览，周日的游行，周四晚上的烟花。可知在节日期间没有音乐会，故选</w:t>
      </w:r>
      <w:r>
        <w:rPr>
          <w:color w:val="000000"/>
          <w:lang w:eastAsia="zh-CN"/>
        </w:rPr>
        <w:t>D</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）推理判断题。整篇文章介绍的是芒顿的柠檬节，因此是跟旅游有关的文章，故选</w:t>
      </w:r>
      <w:r>
        <w:rPr>
          <w:color w:val="000000"/>
          <w:lang w:eastAsia="zh-CN"/>
        </w:rPr>
        <w:t>A</w:t>
      </w:r>
      <w:r>
        <w:rPr>
          <w:color w:val="000000"/>
          <w:lang w:eastAsia="zh-CN"/>
        </w:rPr>
        <w:t>。</w:t>
      </w:r>
      <w:r>
        <w:rPr>
          <w:lang w:eastAsia="zh-CN"/>
        </w:rPr>
        <w:br/>
      </w:r>
      <w:r>
        <w:rPr>
          <w:color w:val="000000"/>
          <w:lang w:eastAsia="zh-CN"/>
        </w:rPr>
        <w:t xml:space="preserve"> </w:t>
      </w:r>
      <w:r>
        <w:rPr>
          <w:color w:val="000000"/>
          <w:lang w:eastAsia="zh-CN"/>
        </w:rPr>
        <w:t>【点评】考查阅读理解，阅读理解主要是考查考生综合运用所学语言知识的能力，包括阅读、理解、归纳概括、逻辑推理以及对材料的评估能力等。在阅读技巧上，考生要注意文章的个别词或句子、文章的某细节或情节、文章的主题或背景知识、文章的结论或结局、文章内涵的寓意等。</w:t>
      </w:r>
    </w:p>
    <w:p w:rsidR="00106E4E">
      <w:pPr>
        <w:rPr>
          <w:lang w:eastAsia="zh-CN"/>
        </w:rPr>
      </w:pPr>
      <w:r>
        <w:rPr>
          <w:lang w:eastAsia="zh-CN"/>
        </w:rPr>
        <w:t>三、</w:t>
      </w:r>
      <w:r>
        <w:rPr>
          <w:lang w:eastAsia="zh-CN"/>
        </w:rPr>
        <w:t>根据所给汉语意思，用适当的单词或短语完成下列英文句子。</w:t>
      </w:r>
      <w:r>
        <w:rPr>
          <w:lang w:eastAsia="zh-CN"/>
        </w:rPr>
        <w:t xml:space="preserve">  </w:t>
      </w:r>
    </w:p>
    <w:p w:rsidR="00106E4E">
      <w:pPr>
        <w:spacing w:after="0"/>
        <w:rPr>
          <w:lang w:eastAsia="zh-CN"/>
        </w:rPr>
      </w:pPr>
      <w:r>
        <w:rPr>
          <w:color w:val="000000"/>
          <w:lang w:eastAsia="zh-CN"/>
        </w:rPr>
        <w:t>7.</w:t>
      </w:r>
      <w:r>
        <w:rPr>
          <w:color w:val="0000FF"/>
          <w:lang w:eastAsia="zh-CN"/>
        </w:rPr>
        <w:t>【答案】</w:t>
      </w:r>
      <w:r>
        <w:rPr>
          <w:color w:val="000000"/>
          <w:lang w:eastAsia="zh-CN"/>
        </w:rPr>
        <w:t xml:space="preserve"> created   </w:t>
      </w:r>
    </w:p>
    <w:p w:rsidR="00106E4E">
      <w:pPr>
        <w:spacing w:after="0"/>
        <w:rPr>
          <w:lang w:eastAsia="zh-CN"/>
        </w:rPr>
      </w:pPr>
      <w:r>
        <w:rPr>
          <w:color w:val="0000FF"/>
          <w:lang w:eastAsia="zh-CN"/>
        </w:rPr>
        <w:t>【考点】</w:t>
      </w:r>
      <w:r>
        <w:rPr>
          <w:color w:val="000000"/>
          <w:lang w:eastAsia="zh-CN"/>
        </w:rPr>
        <w:t>汉译英，一般过去时</w:t>
      </w:r>
      <w:r>
        <w:rPr>
          <w:color w:val="000000"/>
          <w:lang w:eastAsia="zh-CN"/>
        </w:rPr>
        <w:t xml:space="preserve">    </w:t>
      </w:r>
    </w:p>
    <w:p w:rsidR="00106E4E">
      <w:pPr>
        <w:spacing w:after="0"/>
        <w:rPr>
          <w:lang w:eastAsia="zh-CN"/>
        </w:rPr>
      </w:pPr>
      <w:r>
        <w:rPr>
          <w:color w:val="0000FF"/>
          <w:lang w:eastAsia="zh-CN"/>
        </w:rPr>
        <w:t>【解析】</w:t>
      </w:r>
      <w:r>
        <w:rPr>
          <w:color w:val="000000"/>
          <w:lang w:eastAsia="zh-CN"/>
        </w:rPr>
        <w:t>【分析】根据中英文对照可知缺少的成分是</w:t>
      </w:r>
      <w:r>
        <w:rPr>
          <w:color w:val="000000"/>
          <w:lang w:eastAsia="zh-CN"/>
        </w:rPr>
        <w:t>“</w:t>
      </w:r>
      <w:r>
        <w:rPr>
          <w:color w:val="000000"/>
          <w:lang w:eastAsia="zh-CN"/>
        </w:rPr>
        <w:t>创造</w:t>
      </w:r>
      <w:r>
        <w:rPr>
          <w:color w:val="000000"/>
          <w:lang w:eastAsia="zh-CN"/>
        </w:rPr>
        <w:t>”</w:t>
      </w:r>
      <w:r>
        <w:rPr>
          <w:color w:val="000000"/>
          <w:lang w:eastAsia="zh-CN"/>
        </w:rPr>
        <w:t>，</w:t>
      </w:r>
      <w:r>
        <w:rPr>
          <w:color w:val="000000"/>
          <w:lang w:eastAsia="zh-CN"/>
        </w:rPr>
        <w:t>create</w:t>
      </w:r>
      <w:r>
        <w:rPr>
          <w:color w:val="000000"/>
          <w:lang w:eastAsia="zh-CN"/>
        </w:rPr>
        <w:t>，创造，时间状语是</w:t>
      </w:r>
      <w:r>
        <w:rPr>
          <w:color w:val="000000"/>
          <w:lang w:eastAsia="zh-CN"/>
        </w:rPr>
        <w:t>1928</w:t>
      </w:r>
      <w:r>
        <w:rPr>
          <w:color w:val="000000"/>
          <w:lang w:eastAsia="zh-CN"/>
        </w:rPr>
        <w:t>是过去的时间动词应使用过去时态，故填</w:t>
      </w:r>
      <w:r>
        <w:rPr>
          <w:color w:val="000000"/>
          <w:lang w:eastAsia="zh-CN"/>
        </w:rPr>
        <w:t>created</w:t>
      </w:r>
      <w:r>
        <w:rPr>
          <w:color w:val="000000"/>
          <w:lang w:eastAsia="zh-CN"/>
        </w:rPr>
        <w:t>。</w:t>
      </w:r>
      <w:r>
        <w:rPr>
          <w:lang w:eastAsia="zh-CN"/>
        </w:rPr>
        <w:br/>
      </w:r>
      <w:r>
        <w:rPr>
          <w:color w:val="000000"/>
          <w:lang w:eastAsia="zh-CN"/>
        </w:rPr>
        <w:t xml:space="preserve"> </w:t>
      </w:r>
      <w:r>
        <w:rPr>
          <w:color w:val="000000"/>
          <w:lang w:eastAsia="zh-CN"/>
        </w:rPr>
        <w:t>【点评】考查汉译英，注意动词时态的确定。</w:t>
      </w:r>
    </w:p>
    <w:p w:rsidR="00106E4E">
      <w:pPr>
        <w:spacing w:after="0"/>
        <w:rPr>
          <w:lang w:eastAsia="zh-CN"/>
        </w:rPr>
      </w:pPr>
      <w:r>
        <w:rPr>
          <w:color w:val="000000"/>
          <w:lang w:eastAsia="zh-CN"/>
        </w:rPr>
        <w:t>8.</w:t>
      </w:r>
      <w:r>
        <w:rPr>
          <w:color w:val="0000FF"/>
          <w:lang w:eastAsia="zh-CN"/>
        </w:rPr>
        <w:t>【答案】</w:t>
      </w:r>
      <w:r>
        <w:rPr>
          <w:color w:val="000000"/>
          <w:lang w:eastAsia="zh-CN"/>
        </w:rPr>
        <w:t xml:space="preserve"> care about   </w:t>
      </w:r>
    </w:p>
    <w:p w:rsidR="00106E4E">
      <w:pPr>
        <w:spacing w:after="0"/>
        <w:rPr>
          <w:lang w:eastAsia="zh-CN"/>
        </w:rPr>
      </w:pPr>
      <w:r>
        <w:rPr>
          <w:color w:val="0000FF"/>
          <w:lang w:eastAsia="zh-CN"/>
        </w:rPr>
        <w:t>【考点】</w:t>
      </w:r>
      <w:r>
        <w:rPr>
          <w:color w:val="000000"/>
          <w:lang w:eastAsia="zh-CN"/>
        </w:rPr>
        <w:t>汉译英，表示目前存在的状态、性质或经常发生的动作或习惯</w:t>
      </w:r>
      <w:r>
        <w:rPr>
          <w:color w:val="000000"/>
          <w:lang w:eastAsia="zh-CN"/>
        </w:rPr>
        <w:t xml:space="preserve">    </w:t>
      </w:r>
    </w:p>
    <w:p w:rsidR="00106E4E">
      <w:pPr>
        <w:spacing w:after="0"/>
        <w:rPr>
          <w:lang w:eastAsia="zh-CN"/>
        </w:rPr>
      </w:pPr>
      <w:r>
        <w:rPr>
          <w:color w:val="0000FF"/>
        </w:rPr>
        <w:t>【解析】</w:t>
      </w:r>
      <w:r>
        <w:rPr>
          <w:color w:val="000000"/>
        </w:rPr>
        <w:t>【分析】根据中英文对照可知缺少的成分是</w:t>
      </w:r>
      <w:r>
        <w:rPr>
          <w:color w:val="000000"/>
        </w:rPr>
        <w:t>“</w:t>
      </w:r>
      <w:r>
        <w:rPr>
          <w:color w:val="000000"/>
        </w:rPr>
        <w:t>关注</w:t>
      </w:r>
      <w:r>
        <w:rPr>
          <w:color w:val="000000"/>
        </w:rPr>
        <w:t>”</w:t>
      </w:r>
      <w:r>
        <w:rPr>
          <w:color w:val="000000"/>
        </w:rPr>
        <w:t>，</w:t>
      </w:r>
      <w:r>
        <w:rPr>
          <w:color w:val="000000"/>
        </w:rPr>
        <w:t xml:space="preserve">care </w:t>
      </w:r>
      <w:r>
        <w:rPr>
          <w:color w:val="000000"/>
        </w:rPr>
        <w:t>about</w:t>
      </w:r>
      <w:r>
        <w:rPr>
          <w:color w:val="000000"/>
        </w:rPr>
        <w:t>，关注，没有时间的句子一般按现在时态对待，主语是</w:t>
      </w:r>
      <w:r>
        <w:rPr>
          <w:color w:val="000000"/>
        </w:rPr>
        <w:t>people</w:t>
      </w:r>
      <w:r>
        <w:rPr>
          <w:color w:val="000000"/>
        </w:rPr>
        <w:t>动词</w:t>
      </w:r>
      <w:r>
        <w:rPr>
          <w:color w:val="000000"/>
        </w:rPr>
        <w:t>care</w:t>
      </w:r>
      <w:r>
        <w:rPr>
          <w:color w:val="000000"/>
        </w:rPr>
        <w:t>应使用原形，故填</w:t>
      </w:r>
      <w:r>
        <w:rPr>
          <w:color w:val="000000"/>
        </w:rPr>
        <w:t>care about</w:t>
      </w:r>
      <w:r>
        <w:rPr>
          <w:color w:val="000000"/>
        </w:rPr>
        <w:t>。</w:t>
      </w:r>
      <w:r>
        <w:br/>
      </w:r>
      <w:r>
        <w:rPr>
          <w:color w:val="000000"/>
        </w:rPr>
        <w:t xml:space="preserve"> </w:t>
      </w:r>
      <w:r>
        <w:rPr>
          <w:color w:val="000000"/>
          <w:lang w:eastAsia="zh-CN"/>
        </w:rPr>
        <w:t>【点评】考查汉译英，注意中英文对应确定所缺成分，注意动词时态的确定。</w:t>
      </w:r>
    </w:p>
    <w:p w:rsidR="00106E4E">
      <w:pPr>
        <w:spacing w:after="0"/>
        <w:rPr>
          <w:lang w:eastAsia="zh-CN"/>
        </w:rPr>
      </w:pPr>
      <w:r>
        <w:rPr>
          <w:color w:val="000000"/>
          <w:lang w:eastAsia="zh-CN"/>
        </w:rPr>
        <w:t>9.</w:t>
      </w:r>
      <w:r>
        <w:rPr>
          <w:color w:val="0000FF"/>
          <w:lang w:eastAsia="zh-CN"/>
        </w:rPr>
        <w:t>【答案】</w:t>
      </w:r>
      <w:r>
        <w:rPr>
          <w:color w:val="000000"/>
          <w:lang w:eastAsia="zh-CN"/>
        </w:rPr>
        <w:t xml:space="preserve"> novel   </w:t>
      </w:r>
    </w:p>
    <w:p w:rsidR="00106E4E">
      <w:pPr>
        <w:spacing w:after="0"/>
        <w:rPr>
          <w:lang w:eastAsia="zh-CN"/>
        </w:rPr>
      </w:pPr>
      <w:r>
        <w:rPr>
          <w:color w:val="0000FF"/>
          <w:lang w:eastAsia="zh-CN"/>
        </w:rPr>
        <w:t>【考点】</w:t>
      </w:r>
      <w:r>
        <w:rPr>
          <w:color w:val="000000"/>
          <w:lang w:eastAsia="zh-CN"/>
        </w:rPr>
        <w:t>汉译英，可数名词</w:t>
      </w:r>
      <w:r>
        <w:rPr>
          <w:color w:val="000000"/>
          <w:lang w:eastAsia="zh-CN"/>
        </w:rPr>
        <w:t xml:space="preserve">    </w:t>
      </w:r>
    </w:p>
    <w:p w:rsidR="00106E4E">
      <w:pPr>
        <w:spacing w:after="0"/>
        <w:rPr>
          <w:lang w:eastAsia="zh-CN"/>
        </w:rPr>
      </w:pPr>
      <w:r>
        <w:rPr>
          <w:color w:val="0000FF"/>
          <w:lang w:eastAsia="zh-CN"/>
        </w:rPr>
        <w:t>【解析】</w:t>
      </w:r>
      <w:r>
        <w:rPr>
          <w:color w:val="000000"/>
          <w:lang w:eastAsia="zh-CN"/>
        </w:rPr>
        <w:t>【分析】根据中英文对照可知缺少的成分是</w:t>
      </w:r>
      <w:r>
        <w:rPr>
          <w:color w:val="000000"/>
          <w:lang w:eastAsia="zh-CN"/>
        </w:rPr>
        <w:t>“</w:t>
      </w:r>
      <w:r>
        <w:rPr>
          <w:color w:val="000000"/>
          <w:lang w:eastAsia="zh-CN"/>
        </w:rPr>
        <w:t>小说</w:t>
      </w:r>
      <w:r>
        <w:rPr>
          <w:color w:val="000000"/>
          <w:lang w:eastAsia="zh-CN"/>
        </w:rPr>
        <w:t>”</w:t>
      </w:r>
      <w:r>
        <w:rPr>
          <w:color w:val="000000"/>
          <w:lang w:eastAsia="zh-CN"/>
        </w:rPr>
        <w:t>，</w:t>
      </w:r>
      <w:r>
        <w:rPr>
          <w:color w:val="000000"/>
          <w:lang w:eastAsia="zh-CN"/>
        </w:rPr>
        <w:t>novel</w:t>
      </w:r>
      <w:r>
        <w:rPr>
          <w:color w:val="000000"/>
          <w:lang w:eastAsia="zh-CN"/>
        </w:rPr>
        <w:t>小说，动词使用的是</w:t>
      </w:r>
      <w:r>
        <w:rPr>
          <w:color w:val="000000"/>
          <w:lang w:eastAsia="zh-CN"/>
        </w:rPr>
        <w:t>is</w:t>
      </w:r>
      <w:r>
        <w:rPr>
          <w:color w:val="000000"/>
          <w:lang w:eastAsia="zh-CN"/>
        </w:rPr>
        <w:t>，故名词</w:t>
      </w:r>
      <w:r>
        <w:rPr>
          <w:color w:val="000000"/>
          <w:lang w:eastAsia="zh-CN"/>
        </w:rPr>
        <w:t>novel</w:t>
      </w:r>
      <w:r>
        <w:rPr>
          <w:color w:val="000000"/>
          <w:lang w:eastAsia="zh-CN"/>
        </w:rPr>
        <w:t>使用单数形式，故填</w:t>
      </w:r>
      <w:r>
        <w:rPr>
          <w:color w:val="000000"/>
          <w:lang w:eastAsia="zh-CN"/>
        </w:rPr>
        <w:t>novel</w:t>
      </w:r>
      <w:r>
        <w:rPr>
          <w:color w:val="000000"/>
          <w:lang w:eastAsia="zh-CN"/>
        </w:rPr>
        <w:t>。</w:t>
      </w:r>
      <w:r>
        <w:rPr>
          <w:lang w:eastAsia="zh-CN"/>
        </w:rPr>
        <w:br/>
      </w:r>
      <w:r>
        <w:rPr>
          <w:color w:val="000000"/>
          <w:lang w:eastAsia="zh-CN"/>
        </w:rPr>
        <w:t xml:space="preserve"> </w:t>
      </w:r>
      <w:r>
        <w:rPr>
          <w:color w:val="000000"/>
          <w:lang w:eastAsia="zh-CN"/>
        </w:rPr>
        <w:t>【点评】考查汉译英，注意可数名词的单复数的判断。</w:t>
      </w:r>
    </w:p>
    <w:p w:rsidR="00106E4E">
      <w:pPr>
        <w:spacing w:after="0"/>
      </w:pPr>
      <w:r>
        <w:rPr>
          <w:color w:val="000000"/>
        </w:rPr>
        <w:t>10.</w:t>
      </w:r>
      <w:r>
        <w:rPr>
          <w:color w:val="0000FF"/>
        </w:rPr>
        <w:t>【答案】</w:t>
      </w:r>
      <w:r>
        <w:rPr>
          <w:color w:val="000000"/>
        </w:rPr>
        <w:t xml:space="preserve"> on Fathers' Day   </w:t>
      </w:r>
    </w:p>
    <w:p w:rsidR="00106E4E">
      <w:pPr>
        <w:spacing w:after="0"/>
        <w:rPr>
          <w:lang w:eastAsia="zh-CN"/>
        </w:rPr>
      </w:pPr>
      <w:r>
        <w:rPr>
          <w:color w:val="0000FF"/>
          <w:lang w:eastAsia="zh-CN"/>
        </w:rPr>
        <w:t>【考点】</w:t>
      </w:r>
      <w:r>
        <w:rPr>
          <w:color w:val="000000"/>
          <w:lang w:eastAsia="zh-CN"/>
        </w:rPr>
        <w:t>汉译英，专有名词</w:t>
      </w:r>
      <w:r>
        <w:rPr>
          <w:color w:val="000000"/>
          <w:lang w:eastAsia="zh-CN"/>
        </w:rPr>
        <w:t xml:space="preserve">    </w:t>
      </w:r>
    </w:p>
    <w:p w:rsidR="00106E4E">
      <w:pPr>
        <w:spacing w:after="0"/>
        <w:rPr>
          <w:lang w:eastAsia="zh-CN"/>
        </w:rPr>
      </w:pPr>
      <w:r>
        <w:rPr>
          <w:color w:val="0000FF"/>
        </w:rPr>
        <w:t>【解析】</w:t>
      </w:r>
      <w:r>
        <w:rPr>
          <w:color w:val="000000"/>
        </w:rPr>
        <w:t>【分析】根据中英文对照，可知缺少的成分是</w:t>
      </w:r>
      <w:r>
        <w:rPr>
          <w:color w:val="000000"/>
        </w:rPr>
        <w:t>“</w:t>
      </w:r>
      <w:r>
        <w:rPr>
          <w:color w:val="000000"/>
        </w:rPr>
        <w:t>在父亲节</w:t>
      </w:r>
      <w:r>
        <w:rPr>
          <w:color w:val="000000"/>
        </w:rPr>
        <w:t>”</w:t>
      </w:r>
      <w:r>
        <w:rPr>
          <w:color w:val="000000"/>
        </w:rPr>
        <w:t>，</w:t>
      </w:r>
      <w:r>
        <w:rPr>
          <w:color w:val="000000"/>
        </w:rPr>
        <w:t>Father's Day</w:t>
      </w:r>
      <w:r>
        <w:rPr>
          <w:color w:val="000000"/>
        </w:rPr>
        <w:t>，父亲节，具体到某一天应使用介词</w:t>
      </w:r>
      <w:r>
        <w:rPr>
          <w:color w:val="000000"/>
        </w:rPr>
        <w:t>on</w:t>
      </w:r>
      <w:r>
        <w:rPr>
          <w:color w:val="000000"/>
        </w:rPr>
        <w:t>，故填</w:t>
      </w:r>
      <w:r>
        <w:rPr>
          <w:color w:val="000000"/>
        </w:rPr>
        <w:t>on Father's Day</w:t>
      </w:r>
      <w:r>
        <w:rPr>
          <w:color w:val="000000"/>
        </w:rPr>
        <w:t>。</w:t>
      </w:r>
      <w:r>
        <w:br/>
      </w:r>
      <w:r>
        <w:rPr>
          <w:color w:val="000000"/>
        </w:rPr>
        <w:t xml:space="preserve"> </w:t>
      </w:r>
      <w:r>
        <w:rPr>
          <w:color w:val="000000"/>
          <w:lang w:eastAsia="zh-CN"/>
        </w:rPr>
        <w:t>【点评】考查汉译英，注意日常见到的一些节日的拼写。</w:t>
      </w:r>
    </w:p>
    <w:p w:rsidR="00106E4E">
      <w:pPr>
        <w:spacing w:after="0"/>
      </w:pPr>
      <w:r>
        <w:rPr>
          <w:color w:val="000000"/>
        </w:rPr>
        <w:t>11.</w:t>
      </w:r>
      <w:r>
        <w:rPr>
          <w:color w:val="0000FF"/>
        </w:rPr>
        <w:t>【答案】</w:t>
      </w:r>
      <w:r>
        <w:rPr>
          <w:color w:val="000000"/>
        </w:rPr>
        <w:t xml:space="preserve"> patient   </w:t>
      </w:r>
    </w:p>
    <w:p w:rsidR="00106E4E">
      <w:pPr>
        <w:spacing w:after="0"/>
      </w:pPr>
      <w:r>
        <w:rPr>
          <w:color w:val="0000FF"/>
        </w:rPr>
        <w:t>【考点】</w:t>
      </w:r>
      <w:r>
        <w:rPr>
          <w:color w:val="000000"/>
        </w:rPr>
        <w:t>汉译英，形容词原级</w:t>
      </w:r>
      <w:r>
        <w:rPr>
          <w:color w:val="000000"/>
        </w:rPr>
        <w:t xml:space="preserve">    </w:t>
      </w:r>
    </w:p>
    <w:p w:rsidR="00106E4E">
      <w:pPr>
        <w:spacing w:after="0"/>
        <w:rPr>
          <w:lang w:eastAsia="zh-CN"/>
        </w:rPr>
      </w:pPr>
      <w:r>
        <w:rPr>
          <w:color w:val="0000FF"/>
        </w:rPr>
        <w:t>【解析】</w:t>
      </w:r>
      <w:r>
        <w:rPr>
          <w:color w:val="000000"/>
        </w:rPr>
        <w:t>【分析】根据中英文对照可知缺少的成分是</w:t>
      </w:r>
      <w:r>
        <w:rPr>
          <w:color w:val="000000"/>
        </w:rPr>
        <w:t>“</w:t>
      </w:r>
      <w:r>
        <w:rPr>
          <w:color w:val="000000"/>
        </w:rPr>
        <w:t>耐心</w:t>
      </w:r>
      <w:r>
        <w:rPr>
          <w:color w:val="000000"/>
        </w:rPr>
        <w:t>”</w:t>
      </w:r>
      <w:r>
        <w:rPr>
          <w:color w:val="000000"/>
        </w:rPr>
        <w:t>，</w:t>
      </w:r>
      <w:r>
        <w:rPr>
          <w:color w:val="000000"/>
        </w:rPr>
        <w:t>patient</w:t>
      </w:r>
      <w:r>
        <w:rPr>
          <w:color w:val="000000"/>
        </w:rPr>
        <w:t>，有耐心的，</w:t>
      </w:r>
      <w:r>
        <w:rPr>
          <w:color w:val="000000"/>
        </w:rPr>
        <w:t>and</w:t>
      </w:r>
      <w:r>
        <w:rPr>
          <w:color w:val="000000"/>
        </w:rPr>
        <w:t>连接的并列成分词性上应一致，故使用形容词，故填</w:t>
      </w:r>
      <w:r>
        <w:rPr>
          <w:color w:val="000000"/>
        </w:rPr>
        <w:t>patient</w:t>
      </w:r>
      <w:r>
        <w:rPr>
          <w:color w:val="000000"/>
        </w:rPr>
        <w:t>。</w:t>
      </w:r>
      <w:r>
        <w:br/>
      </w:r>
      <w:r>
        <w:rPr>
          <w:color w:val="000000"/>
        </w:rPr>
        <w:t xml:space="preserve"> </w:t>
      </w:r>
      <w:r>
        <w:rPr>
          <w:color w:val="000000"/>
          <w:lang w:eastAsia="zh-CN"/>
        </w:rPr>
        <w:t>【点评】考查汉译英，注意平时词汇的积累。</w:t>
      </w:r>
    </w:p>
    <w:p w:rsidR="00106E4E">
      <w:pPr>
        <w:rPr>
          <w:lang w:eastAsia="zh-CN"/>
        </w:rPr>
      </w:pPr>
      <w:r>
        <w:rPr>
          <w:lang w:eastAsia="zh-CN"/>
        </w:rPr>
        <w:t>四、短文填空</w:t>
      </w:r>
      <w:r>
        <w:rPr>
          <w:lang w:eastAsia="zh-CN"/>
        </w:rPr>
        <w:t xml:space="preserve">  </w:t>
      </w:r>
    </w:p>
    <w:p w:rsidR="00106E4E">
      <w:pPr>
        <w:spacing w:after="0"/>
      </w:pPr>
      <w:r>
        <w:rPr>
          <w:color w:val="000000"/>
        </w:rPr>
        <w:t>12.</w:t>
      </w:r>
      <w:r>
        <w:rPr>
          <w:color w:val="0000FF"/>
        </w:rPr>
        <w:t>【答案】</w:t>
      </w:r>
      <w:r>
        <w:rPr>
          <w:color w:val="000000"/>
        </w:rPr>
        <w:t xml:space="preserve"> leave</w:t>
      </w:r>
      <w:r>
        <w:rPr>
          <w:color w:val="000000"/>
        </w:rPr>
        <w:t>；</w:t>
      </w:r>
      <w:r>
        <w:rPr>
          <w:color w:val="000000"/>
        </w:rPr>
        <w:t>popular</w:t>
      </w:r>
      <w:r>
        <w:rPr>
          <w:color w:val="000000"/>
        </w:rPr>
        <w:t>；</w:t>
      </w:r>
      <w:r>
        <w:rPr>
          <w:color w:val="000000"/>
        </w:rPr>
        <w:t>running</w:t>
      </w:r>
      <w:r>
        <w:rPr>
          <w:color w:val="000000"/>
        </w:rPr>
        <w:t>；</w:t>
      </w:r>
      <w:r>
        <w:rPr>
          <w:color w:val="000000"/>
        </w:rPr>
        <w:t>learn</w:t>
      </w:r>
      <w:r>
        <w:rPr>
          <w:color w:val="000000"/>
        </w:rPr>
        <w:t>；</w:t>
      </w:r>
      <w:r>
        <w:rPr>
          <w:color w:val="000000"/>
        </w:rPr>
        <w:t>ready</w:t>
      </w:r>
      <w:r>
        <w:rPr>
          <w:color w:val="000000"/>
        </w:rPr>
        <w:t>；</w:t>
      </w:r>
      <w:r>
        <w:rPr>
          <w:color w:val="000000"/>
        </w:rPr>
        <w:t>harder</w:t>
      </w:r>
      <w:r>
        <w:rPr>
          <w:color w:val="000000"/>
        </w:rPr>
        <w:t>；</w:t>
      </w:r>
      <w:r>
        <w:rPr>
          <w:color w:val="000000"/>
        </w:rPr>
        <w:t>times</w:t>
      </w:r>
      <w:r>
        <w:rPr>
          <w:color w:val="000000"/>
        </w:rPr>
        <w:t>；</w:t>
      </w:r>
      <w:r>
        <w:rPr>
          <w:color w:val="000000"/>
        </w:rPr>
        <w:t>help</w:t>
      </w:r>
      <w:r>
        <w:rPr>
          <w:color w:val="000000"/>
        </w:rPr>
        <w:t>；</w:t>
      </w:r>
      <w:r>
        <w:rPr>
          <w:color w:val="000000"/>
        </w:rPr>
        <w:t>Finally</w:t>
      </w:r>
      <w:r>
        <w:rPr>
          <w:color w:val="000000"/>
        </w:rPr>
        <w:t>；</w:t>
      </w:r>
      <w:r>
        <w:rPr>
          <w:color w:val="000000"/>
        </w:rPr>
        <w:t xml:space="preserve">myself   </w:t>
      </w:r>
    </w:p>
    <w:p w:rsidR="00106E4E">
      <w:pPr>
        <w:spacing w:after="0"/>
        <w:rPr>
          <w:lang w:eastAsia="zh-CN"/>
        </w:rPr>
      </w:pPr>
      <w:r>
        <w:rPr>
          <w:color w:val="0000FF"/>
          <w:lang w:eastAsia="zh-CN"/>
        </w:rPr>
        <w:t>【考点】</w:t>
      </w:r>
      <w:r>
        <w:rPr>
          <w:color w:val="000000"/>
          <w:lang w:eastAsia="zh-CN"/>
        </w:rPr>
        <w:t>选词填空</w:t>
      </w:r>
      <w:r>
        <w:rPr>
          <w:color w:val="000000"/>
          <w:lang w:eastAsia="zh-CN"/>
        </w:rPr>
        <w:t xml:space="preserve">    </w:t>
      </w:r>
    </w:p>
    <w:p w:rsidR="00106E4E">
      <w:pPr>
        <w:spacing w:after="0"/>
        <w:rPr>
          <w:lang w:eastAsia="zh-CN"/>
        </w:rPr>
      </w:pPr>
      <w:r>
        <w:rPr>
          <w:color w:val="0000FF"/>
          <w:lang w:eastAsia="zh-CN"/>
        </w:rPr>
        <w:t>【解析】</w:t>
      </w:r>
      <w:r>
        <w:rPr>
          <w:color w:val="000000"/>
          <w:lang w:eastAsia="zh-CN"/>
        </w:rPr>
        <w:t>【分析】文章大意：描述了我去悉尼学习冲浪的故事。</w:t>
      </w:r>
      <w:r>
        <w:rPr>
          <w:lang w:eastAsia="zh-CN"/>
        </w:rPr>
        <w:br/>
      </w:r>
      <w:r>
        <w:rPr>
          <w:color w:val="000000"/>
          <w:lang w:eastAsia="zh-CN"/>
        </w:rPr>
        <w:t xml:space="preserve"> </w:t>
      </w:r>
      <w:r>
        <w:rPr>
          <w:color w:val="000000"/>
        </w:rPr>
        <w:t>选项意思：</w:t>
      </w:r>
      <w:r>
        <w:rPr>
          <w:color w:val="000000"/>
        </w:rPr>
        <w:t>ready</w:t>
      </w:r>
      <w:r>
        <w:rPr>
          <w:color w:val="000000"/>
        </w:rPr>
        <w:t>准备好；</w:t>
      </w:r>
      <w:r>
        <w:rPr>
          <w:color w:val="000000"/>
        </w:rPr>
        <w:t>hard</w:t>
      </w:r>
      <w:r>
        <w:rPr>
          <w:color w:val="000000"/>
        </w:rPr>
        <w:t>难的；</w:t>
      </w:r>
      <w:r>
        <w:rPr>
          <w:color w:val="000000"/>
        </w:rPr>
        <w:t>final</w:t>
      </w:r>
      <w:r>
        <w:rPr>
          <w:color w:val="000000"/>
        </w:rPr>
        <w:t>最终；</w:t>
      </w:r>
      <w:r>
        <w:rPr>
          <w:color w:val="000000"/>
        </w:rPr>
        <w:t>leave</w:t>
      </w:r>
      <w:r>
        <w:rPr>
          <w:color w:val="000000"/>
        </w:rPr>
        <w:t>离开；</w:t>
      </w:r>
      <w:r>
        <w:rPr>
          <w:color w:val="000000"/>
        </w:rPr>
        <w:t>I</w:t>
      </w:r>
      <w:r>
        <w:rPr>
          <w:color w:val="000000"/>
        </w:rPr>
        <w:t>我；</w:t>
      </w:r>
      <w:r>
        <w:rPr>
          <w:color w:val="000000"/>
        </w:rPr>
        <w:t>run</w:t>
      </w:r>
      <w:r>
        <w:rPr>
          <w:color w:val="000000"/>
        </w:rPr>
        <w:t>跑；</w:t>
      </w:r>
      <w:r>
        <w:rPr>
          <w:color w:val="000000"/>
        </w:rPr>
        <w:t>help</w:t>
      </w:r>
      <w:r>
        <w:rPr>
          <w:color w:val="000000"/>
        </w:rPr>
        <w:t>帮助；</w:t>
      </w:r>
      <w:r>
        <w:rPr>
          <w:color w:val="000000"/>
        </w:rPr>
        <w:t>time</w:t>
      </w:r>
      <w:r>
        <w:rPr>
          <w:color w:val="000000"/>
        </w:rPr>
        <w:t>次数；</w:t>
      </w:r>
      <w:r>
        <w:rPr>
          <w:color w:val="000000"/>
        </w:rPr>
        <w:t>popular</w:t>
      </w:r>
      <w:r>
        <w:rPr>
          <w:color w:val="000000"/>
        </w:rPr>
        <w:t>流行的；</w:t>
      </w:r>
      <w:r>
        <w:rPr>
          <w:color w:val="000000"/>
        </w:rPr>
        <w:t>learn</w:t>
      </w:r>
      <w:r>
        <w:rPr>
          <w:color w:val="000000"/>
        </w:rPr>
        <w:t>学习</w:t>
      </w:r>
      <w:r>
        <w:br/>
      </w:r>
      <w:r>
        <w:rPr>
          <w:color w:val="000000"/>
        </w:rPr>
        <w:t xml:space="preserve"> </w:t>
      </w:r>
      <w:r>
        <w:rPr>
          <w:color w:val="000000"/>
        </w:rPr>
        <w:t>（</w:t>
      </w:r>
      <w:r>
        <w:rPr>
          <w:color w:val="000000"/>
        </w:rPr>
        <w:t>1</w:t>
      </w:r>
      <w:r>
        <w:rPr>
          <w:color w:val="000000"/>
        </w:rPr>
        <w:t>）句意：我知道不去冲浪我就不能离开这个城市。放在</w:t>
      </w:r>
      <w:r>
        <w:rPr>
          <w:color w:val="000000"/>
        </w:rPr>
        <w:t>couldn't</w:t>
      </w:r>
      <w:r>
        <w:rPr>
          <w:color w:val="000000"/>
        </w:rPr>
        <w:t>后的动词应使用原形，</w:t>
      </w:r>
      <w:r>
        <w:rPr>
          <w:color w:val="000000"/>
        </w:rPr>
        <w:t>lea</w:t>
      </w:r>
      <w:r>
        <w:rPr>
          <w:color w:val="000000"/>
        </w:rPr>
        <w:t>ve</w:t>
      </w:r>
      <w:r>
        <w:rPr>
          <w:color w:val="000000"/>
        </w:rPr>
        <w:t>，离开，动词，故填</w:t>
      </w:r>
      <w:r>
        <w:rPr>
          <w:color w:val="000000"/>
        </w:rPr>
        <w:t>leave</w:t>
      </w:r>
      <w:r>
        <w:rPr>
          <w:color w:val="000000"/>
        </w:rPr>
        <w:t>。</w:t>
      </w:r>
      <w:r>
        <w:br/>
      </w:r>
      <w:r>
        <w:rPr>
          <w:color w:val="000000"/>
        </w:rPr>
        <w:t xml:space="preserve"> </w:t>
      </w:r>
      <w:r>
        <w:rPr>
          <w:color w:val="000000"/>
        </w:rPr>
        <w:t>（</w:t>
      </w:r>
      <w:r>
        <w:rPr>
          <w:color w:val="000000"/>
        </w:rPr>
        <w:t>2</w:t>
      </w:r>
      <w:r>
        <w:rPr>
          <w:color w:val="000000"/>
        </w:rPr>
        <w:t>）句意：拜伦湾确实是受专业冲浪者欢迎的好去处</w:t>
      </w:r>
      <w:r>
        <w:rPr>
          <w:color w:val="000000"/>
        </w:rPr>
        <w:t>! popular</w:t>
      </w:r>
      <w:r>
        <w:rPr>
          <w:color w:val="000000"/>
        </w:rPr>
        <w:t>，受欢迎的，故填</w:t>
      </w:r>
      <w:r>
        <w:rPr>
          <w:color w:val="000000"/>
        </w:rPr>
        <w:t>popular</w:t>
      </w:r>
      <w:r>
        <w:rPr>
          <w:color w:val="000000"/>
        </w:rPr>
        <w:t>。</w:t>
      </w:r>
      <w:r>
        <w:br/>
      </w:r>
      <w:r>
        <w:rPr>
          <w:color w:val="000000"/>
        </w:rPr>
        <w:t xml:space="preserve"> </w:t>
      </w:r>
      <w:r>
        <w:rPr>
          <w:color w:val="000000"/>
          <w:lang w:eastAsia="zh-CN"/>
        </w:rPr>
        <w:t>（</w:t>
      </w:r>
      <w:r>
        <w:rPr>
          <w:color w:val="000000"/>
          <w:lang w:eastAsia="zh-CN"/>
        </w:rPr>
        <w:t>3</w:t>
      </w:r>
      <w:r>
        <w:rPr>
          <w:color w:val="000000"/>
          <w:lang w:eastAsia="zh-CN"/>
        </w:rPr>
        <w:t>）句意：然后我们通过在沙滩上跑步进行热身。固定搭配，</w:t>
      </w:r>
      <w:r>
        <w:rPr>
          <w:color w:val="000000"/>
          <w:lang w:eastAsia="zh-CN"/>
        </w:rPr>
        <w:t>by doing</w:t>
      </w:r>
      <w:r>
        <w:rPr>
          <w:color w:val="000000"/>
          <w:lang w:eastAsia="zh-CN"/>
        </w:rPr>
        <w:t>，通过做某事，</w:t>
      </w:r>
      <w:r>
        <w:rPr>
          <w:color w:val="000000"/>
          <w:lang w:eastAsia="zh-CN"/>
        </w:rPr>
        <w:t>run</w:t>
      </w:r>
      <w:r>
        <w:rPr>
          <w:color w:val="000000"/>
          <w:lang w:eastAsia="zh-CN"/>
        </w:rPr>
        <w:t>跑步，根据</w:t>
      </w:r>
      <w:r>
        <w:rPr>
          <w:color w:val="000000"/>
          <w:lang w:eastAsia="zh-CN"/>
        </w:rPr>
        <w:t>warm-up</w:t>
      </w:r>
      <w:r>
        <w:rPr>
          <w:color w:val="000000"/>
          <w:lang w:eastAsia="zh-CN"/>
        </w:rPr>
        <w:t>可知是做热身活动，故填</w:t>
      </w:r>
      <w:r>
        <w:rPr>
          <w:color w:val="000000"/>
          <w:lang w:eastAsia="zh-CN"/>
        </w:rPr>
        <w:t>running</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）句意：下一步，是学习在冲浪板上站立的时间了，固定搭配，</w:t>
      </w:r>
      <w:r>
        <w:rPr>
          <w:color w:val="000000"/>
          <w:lang w:eastAsia="zh-CN"/>
        </w:rPr>
        <w:t>learn to do</w:t>
      </w:r>
      <w:r>
        <w:rPr>
          <w:color w:val="000000"/>
          <w:lang w:eastAsia="zh-CN"/>
        </w:rPr>
        <w:t>，学习做某事，固定句式，</w:t>
      </w:r>
      <w:r>
        <w:rPr>
          <w:color w:val="000000"/>
          <w:lang w:eastAsia="zh-CN"/>
        </w:rPr>
        <w:t>it is time to do sth</w:t>
      </w:r>
      <w:r>
        <w:rPr>
          <w:color w:val="000000"/>
          <w:lang w:eastAsia="zh-CN"/>
        </w:rPr>
        <w:t>，是做某事的时间了，可知动词应使用原形，故填</w:t>
      </w:r>
      <w:r>
        <w:rPr>
          <w:color w:val="000000"/>
          <w:lang w:eastAsia="zh-CN"/>
        </w:rPr>
        <w:t>learn</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5</w:t>
      </w:r>
      <w:r>
        <w:rPr>
          <w:color w:val="000000"/>
          <w:lang w:eastAsia="zh-CN"/>
        </w:rPr>
        <w:t>）句</w:t>
      </w:r>
      <w:r>
        <w:rPr>
          <w:color w:val="000000"/>
          <w:lang w:eastAsia="zh-CN"/>
        </w:rPr>
        <w:t>意：在大量练习后，我们准备好去海上试试。固定搭配，</w:t>
      </w:r>
      <w:r>
        <w:rPr>
          <w:color w:val="000000"/>
          <w:lang w:eastAsia="zh-CN"/>
        </w:rPr>
        <w:t>be ready to do</w:t>
      </w:r>
      <w:r>
        <w:rPr>
          <w:color w:val="000000"/>
          <w:lang w:eastAsia="zh-CN"/>
        </w:rPr>
        <w:t>，准备好做</w:t>
      </w:r>
      <w:r>
        <w:rPr>
          <w:color w:val="000000"/>
          <w:lang w:eastAsia="zh-CN"/>
        </w:rPr>
        <w:t>……</w:t>
      </w:r>
      <w:r>
        <w:rPr>
          <w:color w:val="000000"/>
          <w:lang w:eastAsia="zh-CN"/>
        </w:rPr>
        <w:t>，故填</w:t>
      </w:r>
      <w:r>
        <w:rPr>
          <w:color w:val="000000"/>
          <w:lang w:eastAsia="zh-CN"/>
        </w:rPr>
        <w:t>ready</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6</w:t>
      </w:r>
      <w:r>
        <w:rPr>
          <w:color w:val="000000"/>
          <w:lang w:eastAsia="zh-CN"/>
        </w:rPr>
        <w:t>）句意：我不得不说，冲浪比看起来要难，</w:t>
      </w:r>
      <w:r>
        <w:rPr>
          <w:color w:val="000000"/>
          <w:lang w:eastAsia="zh-CN"/>
        </w:rPr>
        <w:t>than</w:t>
      </w:r>
      <w:r>
        <w:rPr>
          <w:color w:val="000000"/>
          <w:lang w:eastAsia="zh-CN"/>
        </w:rPr>
        <w:t>应与形容词</w:t>
      </w:r>
      <w:r>
        <w:rPr>
          <w:color w:val="000000"/>
          <w:lang w:eastAsia="zh-CN"/>
        </w:rPr>
        <w:t>hard</w:t>
      </w:r>
      <w:r>
        <w:rPr>
          <w:color w:val="000000"/>
          <w:lang w:eastAsia="zh-CN"/>
        </w:rPr>
        <w:t>的比较级连用，故填</w:t>
      </w:r>
      <w:r>
        <w:rPr>
          <w:color w:val="000000"/>
          <w:lang w:eastAsia="zh-CN"/>
        </w:rPr>
        <w:t>harder</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7</w:t>
      </w:r>
      <w:r>
        <w:rPr>
          <w:color w:val="000000"/>
          <w:lang w:eastAsia="zh-CN"/>
        </w:rPr>
        <w:t>）句意：我失败了许多次才站起来。</w:t>
      </w:r>
      <w:r>
        <w:rPr>
          <w:color w:val="000000"/>
          <w:lang w:eastAsia="zh-CN"/>
        </w:rPr>
        <w:t>time</w:t>
      </w:r>
      <w:r>
        <w:rPr>
          <w:color w:val="000000"/>
          <w:lang w:eastAsia="zh-CN"/>
        </w:rPr>
        <w:t>次数，可数名词，</w:t>
      </w:r>
      <w:r>
        <w:rPr>
          <w:color w:val="000000"/>
          <w:lang w:eastAsia="zh-CN"/>
        </w:rPr>
        <w:t>many</w:t>
      </w:r>
      <w:r>
        <w:rPr>
          <w:color w:val="000000"/>
          <w:lang w:eastAsia="zh-CN"/>
        </w:rPr>
        <w:t>修饰应使用复数，故填</w:t>
      </w:r>
      <w:r>
        <w:rPr>
          <w:color w:val="000000"/>
          <w:lang w:eastAsia="zh-CN"/>
        </w:rPr>
        <w:t>times</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8</w:t>
      </w:r>
      <w:r>
        <w:rPr>
          <w:color w:val="000000"/>
          <w:lang w:eastAsia="zh-CN"/>
        </w:rPr>
        <w:t>）句意：后来一个教练过来帮助我并稳住我的冲浪板。</w:t>
      </w:r>
      <w:r>
        <w:rPr>
          <w:color w:val="000000"/>
          <w:lang w:eastAsia="zh-CN"/>
        </w:rPr>
        <w:t>to</w:t>
      </w:r>
      <w:r>
        <w:rPr>
          <w:color w:val="000000"/>
          <w:lang w:eastAsia="zh-CN"/>
        </w:rPr>
        <w:t>后的动词应使用原形，</w:t>
      </w:r>
      <w:r>
        <w:rPr>
          <w:color w:val="000000"/>
          <w:lang w:eastAsia="zh-CN"/>
        </w:rPr>
        <w:t>help</w:t>
      </w:r>
      <w:r>
        <w:rPr>
          <w:color w:val="000000"/>
          <w:lang w:eastAsia="zh-CN"/>
        </w:rPr>
        <w:t>帮助，故填</w:t>
      </w:r>
      <w:r>
        <w:rPr>
          <w:color w:val="000000"/>
          <w:lang w:eastAsia="zh-CN"/>
        </w:rPr>
        <w:t>help</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9</w:t>
      </w:r>
      <w:r>
        <w:rPr>
          <w:color w:val="000000"/>
          <w:lang w:eastAsia="zh-CN"/>
        </w:rPr>
        <w:t>）句意：最终我学会了这一点，在这节课结束的时候做到了</w:t>
      </w:r>
      <w:r>
        <w:rPr>
          <w:color w:val="000000"/>
          <w:lang w:eastAsia="zh-CN"/>
        </w:rPr>
        <w:t>“</w:t>
      </w:r>
      <w:r>
        <w:rPr>
          <w:color w:val="000000"/>
          <w:lang w:eastAsia="zh-CN"/>
        </w:rPr>
        <w:t>水上行走</w:t>
      </w:r>
      <w:r>
        <w:rPr>
          <w:color w:val="000000"/>
          <w:lang w:eastAsia="zh-CN"/>
        </w:rPr>
        <w:t>”</w:t>
      </w:r>
      <w:r>
        <w:rPr>
          <w:color w:val="000000"/>
          <w:lang w:eastAsia="zh-CN"/>
        </w:rPr>
        <w:t>。</w:t>
      </w:r>
      <w:r>
        <w:rPr>
          <w:color w:val="000000"/>
          <w:lang w:eastAsia="zh-CN"/>
        </w:rPr>
        <w:t>final</w:t>
      </w:r>
      <w:r>
        <w:rPr>
          <w:color w:val="000000"/>
          <w:lang w:eastAsia="zh-CN"/>
        </w:rPr>
        <w:t>，</w:t>
      </w:r>
      <w:r>
        <w:rPr>
          <w:color w:val="000000"/>
          <w:lang w:eastAsia="zh-CN"/>
        </w:rPr>
        <w:t>最终，修饰句子应使用副词，位于句首大写第一个字母，故填</w:t>
      </w:r>
      <w:r>
        <w:rPr>
          <w:color w:val="000000"/>
          <w:lang w:eastAsia="zh-CN"/>
        </w:rPr>
        <w:t>Finally</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10</w:t>
      </w:r>
      <w:r>
        <w:rPr>
          <w:color w:val="000000"/>
          <w:lang w:eastAsia="zh-CN"/>
        </w:rPr>
        <w:t>）句意：这是一种非常奇妙的感觉，我为自己感到非常自豪！动作落在主语自己身上应使用反身代词做宾语，</w:t>
      </w:r>
      <w:r>
        <w:rPr>
          <w:color w:val="000000"/>
          <w:lang w:eastAsia="zh-CN"/>
        </w:rPr>
        <w:t xml:space="preserve">I </w:t>
      </w:r>
      <w:r>
        <w:rPr>
          <w:color w:val="000000"/>
          <w:lang w:eastAsia="zh-CN"/>
        </w:rPr>
        <w:t>的反身代词是</w:t>
      </w:r>
      <w:r>
        <w:rPr>
          <w:color w:val="000000"/>
          <w:lang w:eastAsia="zh-CN"/>
        </w:rPr>
        <w:t>myself</w:t>
      </w:r>
      <w:r>
        <w:rPr>
          <w:color w:val="000000"/>
          <w:lang w:eastAsia="zh-CN"/>
        </w:rPr>
        <w:t>。故填</w:t>
      </w:r>
      <w:r>
        <w:rPr>
          <w:color w:val="000000"/>
          <w:lang w:eastAsia="zh-CN"/>
        </w:rPr>
        <w:t>myself</w:t>
      </w:r>
      <w:r>
        <w:rPr>
          <w:color w:val="000000"/>
          <w:lang w:eastAsia="zh-CN"/>
        </w:rPr>
        <w:t>。</w:t>
      </w:r>
      <w:r>
        <w:rPr>
          <w:lang w:eastAsia="zh-CN"/>
        </w:rPr>
        <w:br/>
      </w:r>
      <w:r>
        <w:rPr>
          <w:color w:val="000000"/>
          <w:lang w:eastAsia="zh-CN"/>
        </w:rPr>
        <w:t xml:space="preserve"> </w:t>
      </w:r>
      <w:r>
        <w:rPr>
          <w:color w:val="000000"/>
          <w:lang w:eastAsia="zh-CN"/>
        </w:rPr>
        <w:t>【点评】考查选词填空，选词填空一直是英语考试中的难点，得分率比较低。解答此类题型的方法一般就是根据句子上下文推断出词义，结合所给单词判断出所缺单词，然后根据该单词在句子中的句子成分，所起作用，进行适当词形变化。</w:t>
      </w:r>
    </w:p>
    <w:p w:rsidR="00106E4E">
      <w:r>
        <w:t>五、任务型阅读</w:t>
      </w:r>
      <w:r>
        <w:t xml:space="preserve">  </w:t>
      </w:r>
    </w:p>
    <w:p w:rsidR="00106E4E">
      <w:pPr>
        <w:spacing w:after="0"/>
      </w:pPr>
      <w:r>
        <w:rPr>
          <w:color w:val="000000"/>
        </w:rPr>
        <w:t>13.</w:t>
      </w:r>
      <w:r>
        <w:rPr>
          <w:color w:val="0000FF"/>
        </w:rPr>
        <w:t>【答案】</w:t>
      </w:r>
      <w:r>
        <w:rPr>
          <w:color w:val="000000"/>
        </w:rPr>
        <w:t xml:space="preserve"> </w:t>
      </w:r>
      <w:r>
        <w:rPr>
          <w:color w:val="000000"/>
        </w:rPr>
        <w:t>（</w:t>
      </w:r>
      <w:r>
        <w:rPr>
          <w:color w:val="000000"/>
        </w:rPr>
        <w:t>1</w:t>
      </w:r>
      <w:r>
        <w:rPr>
          <w:color w:val="000000"/>
        </w:rPr>
        <w:t>）</w:t>
      </w:r>
      <w:r>
        <w:rPr>
          <w:color w:val="000000"/>
        </w:rPr>
        <w:t>on the ninth da</w:t>
      </w:r>
      <w:r>
        <w:rPr>
          <w:color w:val="000000"/>
        </w:rPr>
        <w:t>y of the lunar month</w:t>
      </w:r>
      <w:r>
        <w:br/>
      </w:r>
      <w:r>
        <w:rPr>
          <w:color w:val="000000"/>
        </w:rPr>
        <w:t>（</w:t>
      </w:r>
      <w:r>
        <w:rPr>
          <w:color w:val="000000"/>
        </w:rPr>
        <w:t>2</w:t>
      </w:r>
      <w:r>
        <w:rPr>
          <w:color w:val="000000"/>
        </w:rPr>
        <w:t>）</w:t>
      </w:r>
      <w:r>
        <w:rPr>
          <w:color w:val="000000"/>
        </w:rPr>
        <w:t>more than 1700 years</w:t>
      </w:r>
      <w:r>
        <w:br/>
      </w:r>
      <w:r>
        <w:rPr>
          <w:color w:val="000000"/>
        </w:rPr>
        <w:t>（</w:t>
      </w:r>
      <w:r>
        <w:rPr>
          <w:color w:val="000000"/>
        </w:rPr>
        <w:t>3</w:t>
      </w:r>
      <w:r>
        <w:rPr>
          <w:color w:val="000000"/>
        </w:rPr>
        <w:t>）</w:t>
      </w:r>
      <w:r>
        <w:rPr>
          <w:color w:val="000000"/>
        </w:rPr>
        <w:t>a long life</w:t>
      </w:r>
      <w:r>
        <w:br/>
      </w:r>
      <w:r>
        <w:rPr>
          <w:color w:val="000000"/>
        </w:rPr>
        <w:t>（</w:t>
      </w:r>
      <w:r>
        <w:rPr>
          <w:color w:val="000000"/>
        </w:rPr>
        <w:t>4</w:t>
      </w:r>
      <w:r>
        <w:rPr>
          <w:color w:val="000000"/>
        </w:rPr>
        <w:t>）</w:t>
      </w:r>
      <w:r>
        <w:rPr>
          <w:color w:val="000000"/>
        </w:rPr>
        <w:t>love and respect for their elders</w:t>
      </w:r>
      <w:r>
        <w:br/>
      </w:r>
      <w:r>
        <w:rPr>
          <w:color w:val="000000"/>
        </w:rPr>
        <w:t>（</w:t>
      </w:r>
      <w:r>
        <w:rPr>
          <w:color w:val="000000"/>
        </w:rPr>
        <w:t>5</w:t>
      </w:r>
      <w:r>
        <w:rPr>
          <w:color w:val="000000"/>
        </w:rPr>
        <w:t>）</w:t>
      </w:r>
      <w:r>
        <w:rPr>
          <w:color w:val="000000"/>
        </w:rPr>
        <w:t xml:space="preserve">Double Ninth Cakes   </w:t>
      </w:r>
    </w:p>
    <w:p w:rsidR="00106E4E">
      <w:pPr>
        <w:spacing w:after="0"/>
        <w:rPr>
          <w:lang w:eastAsia="zh-CN"/>
        </w:rPr>
      </w:pPr>
      <w:r>
        <w:rPr>
          <w:color w:val="0000FF"/>
          <w:lang w:eastAsia="zh-CN"/>
        </w:rPr>
        <w:t>【考点】</w:t>
      </w:r>
      <w:r>
        <w:rPr>
          <w:color w:val="000000"/>
          <w:lang w:eastAsia="zh-CN"/>
        </w:rPr>
        <w:t>任务型阅读</w:t>
      </w:r>
      <w:r>
        <w:rPr>
          <w:color w:val="000000"/>
          <w:lang w:eastAsia="zh-CN"/>
        </w:rPr>
        <w:t xml:space="preserve">    </w:t>
      </w:r>
    </w:p>
    <w:p w:rsidR="00106E4E">
      <w:pPr>
        <w:spacing w:after="0"/>
        <w:rPr>
          <w:lang w:eastAsia="zh-CN"/>
        </w:rPr>
      </w:pPr>
      <w:r>
        <w:rPr>
          <w:color w:val="0000FF"/>
          <w:lang w:eastAsia="zh-CN"/>
        </w:rPr>
        <w:t>【解析】</w:t>
      </w:r>
      <w:r>
        <w:rPr>
          <w:color w:val="000000"/>
          <w:lang w:eastAsia="zh-CN"/>
        </w:rPr>
        <w:t>【分析】文章大意：本文介绍的是中国的传统节日重阳节，介绍了重阳节的时间、历史起源、为什么叫重阳节及人们怎样庆祝重阳节</w:t>
      </w:r>
      <w:r>
        <w:rPr>
          <w:color w:val="000000"/>
          <w:lang w:eastAsia="zh-CN"/>
        </w:rPr>
        <w:t> </w:t>
      </w:r>
      <w:r>
        <w:rPr>
          <w:color w:val="000000"/>
          <w:lang w:eastAsia="zh-CN"/>
        </w:rPr>
        <w:t>。</w:t>
      </w:r>
      <w:r>
        <w:rPr>
          <w:lang w:eastAsia="zh-CN"/>
        </w:rPr>
        <w:br/>
      </w:r>
      <w:r>
        <w:rPr>
          <w:color w:val="000000"/>
          <w:lang w:eastAsia="zh-CN"/>
        </w:rPr>
        <w:t xml:space="preserve"> </w:t>
      </w:r>
      <w:r>
        <w:rPr>
          <w:color w:val="000000"/>
        </w:rPr>
        <w:t>（</w:t>
      </w:r>
      <w:r>
        <w:rPr>
          <w:color w:val="000000"/>
        </w:rPr>
        <w:t>1</w:t>
      </w:r>
      <w:r>
        <w:rPr>
          <w:color w:val="000000"/>
        </w:rPr>
        <w:t>）根据第一段中的</w:t>
      </w:r>
      <w:r>
        <w:rPr>
          <w:color w:val="000000"/>
        </w:rPr>
        <w:t xml:space="preserve"> It is celebrated on the ninth day of the ni</w:t>
      </w:r>
      <w:r>
        <w:rPr>
          <w:color w:val="000000"/>
        </w:rPr>
        <w:t>nth lunar(</w:t>
      </w:r>
      <w:r>
        <w:rPr>
          <w:color w:val="000000"/>
        </w:rPr>
        <w:t>阴历</w:t>
      </w:r>
      <w:r>
        <w:rPr>
          <w:color w:val="000000"/>
        </w:rPr>
        <w:t>) month. </w:t>
      </w:r>
      <w:r>
        <w:rPr>
          <w:color w:val="000000"/>
        </w:rPr>
        <w:t>在阴历的九与九日庆祝重阳节，故答案为</w:t>
      </w:r>
      <w:r>
        <w:rPr>
          <w:color w:val="000000"/>
        </w:rPr>
        <w:t xml:space="preserve"> the ninth day of the ninth lunar month</w:t>
      </w:r>
      <w:r>
        <w:rPr>
          <w:color w:val="000000"/>
        </w:rPr>
        <w:t>。</w:t>
      </w:r>
      <w:r>
        <w:br/>
      </w:r>
      <w:r>
        <w:rPr>
          <w:color w:val="000000"/>
        </w:rPr>
        <w:t xml:space="preserve"> </w:t>
      </w:r>
      <w:r>
        <w:rPr>
          <w:color w:val="000000"/>
        </w:rPr>
        <w:t>（</w:t>
      </w:r>
      <w:r>
        <w:rPr>
          <w:color w:val="000000"/>
        </w:rPr>
        <w:t>2</w:t>
      </w:r>
      <w:r>
        <w:rPr>
          <w:color w:val="000000"/>
        </w:rPr>
        <w:t>）根据第二段中的</w:t>
      </w:r>
      <w:r>
        <w:rPr>
          <w:color w:val="000000"/>
        </w:rPr>
        <w:t xml:space="preserve"> It has a history of more than 1, 700 years.</w:t>
      </w:r>
      <w:r>
        <w:rPr>
          <w:rFonts w:ascii="Arial"/>
          <w:color w:val="333333"/>
        </w:rPr>
        <w:t> </w:t>
      </w:r>
      <w:r>
        <w:rPr>
          <w:color w:val="000000"/>
        </w:rPr>
        <w:t> </w:t>
      </w:r>
      <w:r>
        <w:rPr>
          <w:color w:val="000000"/>
        </w:rPr>
        <w:t>它有着</w:t>
      </w:r>
      <w:r>
        <w:rPr>
          <w:color w:val="000000"/>
        </w:rPr>
        <w:t>17,000</w:t>
      </w:r>
      <w:r>
        <w:rPr>
          <w:color w:val="000000"/>
        </w:rPr>
        <w:t>多年的历史，故答案为</w:t>
      </w:r>
      <w:r>
        <w:rPr>
          <w:color w:val="000000"/>
        </w:rPr>
        <w:t>more than 1, 700 years</w:t>
      </w:r>
      <w:r>
        <w:rPr>
          <w:color w:val="000000"/>
        </w:rPr>
        <w:t>。</w:t>
      </w:r>
      <w:r>
        <w:br/>
      </w:r>
      <w:r>
        <w:rPr>
          <w:color w:val="000000"/>
        </w:rPr>
        <w:t xml:space="preserve"> </w:t>
      </w:r>
      <w:r>
        <w:rPr>
          <w:color w:val="000000"/>
        </w:rPr>
        <w:t>（</w:t>
      </w:r>
      <w:r>
        <w:rPr>
          <w:color w:val="000000"/>
        </w:rPr>
        <w:t>3</w:t>
      </w:r>
      <w:r>
        <w:rPr>
          <w:color w:val="000000"/>
        </w:rPr>
        <w:t>）根据第二段中的</w:t>
      </w:r>
      <w:r>
        <w:rPr>
          <w:color w:val="000000"/>
        </w:rPr>
        <w:t>People believe that two "ninths" meeting together stand for a lon</w:t>
      </w:r>
      <w:r>
        <w:rPr>
          <w:color w:val="000000"/>
        </w:rPr>
        <w:t>g life </w:t>
      </w:r>
      <w:r>
        <w:rPr>
          <w:color w:val="000000"/>
        </w:rPr>
        <w:t>人们认为双九意味着长寿，故答案为</w:t>
      </w:r>
      <w:r>
        <w:rPr>
          <w:color w:val="000000"/>
        </w:rPr>
        <w:t>a long life</w:t>
      </w:r>
      <w:r>
        <w:rPr>
          <w:color w:val="000000"/>
        </w:rPr>
        <w:t>。</w:t>
      </w:r>
      <w:r>
        <w:br/>
      </w:r>
      <w:r>
        <w:rPr>
          <w:color w:val="000000"/>
        </w:rPr>
        <w:t xml:space="preserve"> </w:t>
      </w:r>
      <w:r>
        <w:rPr>
          <w:color w:val="000000"/>
        </w:rPr>
        <w:t>（</w:t>
      </w:r>
      <w:r>
        <w:rPr>
          <w:color w:val="000000"/>
        </w:rPr>
        <w:t>4</w:t>
      </w:r>
      <w:r>
        <w:rPr>
          <w:color w:val="000000"/>
        </w:rPr>
        <w:t>）根据</w:t>
      </w:r>
      <w:r>
        <w:rPr>
          <w:color w:val="000000"/>
        </w:rPr>
        <w:t> </w:t>
      </w:r>
      <w:r>
        <w:rPr>
          <w:color w:val="000000"/>
        </w:rPr>
        <w:t>第二段中的</w:t>
      </w:r>
      <w:r>
        <w:rPr>
          <w:color w:val="000000"/>
        </w:rPr>
        <w:t>So it is a special holiday for Chinese people to show love and respect for their elders </w:t>
      </w:r>
      <w:r>
        <w:rPr>
          <w:color w:val="000000"/>
        </w:rPr>
        <w:t>因此这是一个中国人民对长辈表示爱与尊敬的节日，故答案为</w:t>
      </w:r>
      <w:r>
        <w:rPr>
          <w:color w:val="000000"/>
        </w:rPr>
        <w:t xml:space="preserve"> love and respect for their elders</w:t>
      </w:r>
      <w:r>
        <w:rPr>
          <w:color w:val="000000"/>
        </w:rPr>
        <w:t>。</w:t>
      </w:r>
      <w:r>
        <w:br/>
      </w:r>
      <w:r>
        <w:rPr>
          <w:color w:val="000000"/>
        </w:rPr>
        <w:t xml:space="preserve"> </w:t>
      </w:r>
      <w:r>
        <w:rPr>
          <w:color w:val="000000"/>
        </w:rPr>
        <w:t>（</w:t>
      </w:r>
      <w:r>
        <w:rPr>
          <w:color w:val="000000"/>
        </w:rPr>
        <w:t>5</w:t>
      </w:r>
      <w:r>
        <w:rPr>
          <w:color w:val="000000"/>
        </w:rPr>
        <w:t>）根据第三段中的</w:t>
      </w:r>
      <w:r>
        <w:rPr>
          <w:color w:val="000000"/>
        </w:rPr>
        <w:t>On the day, people traditionally drink Chrysan</w:t>
      </w:r>
      <w:r>
        <w:rPr>
          <w:color w:val="000000"/>
        </w:rPr>
        <w:t>themum(</w:t>
      </w:r>
      <w:r>
        <w:rPr>
          <w:color w:val="000000"/>
        </w:rPr>
        <w:t>菊花</w:t>
      </w:r>
      <w:r>
        <w:rPr>
          <w:color w:val="000000"/>
        </w:rPr>
        <w:t xml:space="preserve">)wine, eat Double-Ninth Cakes and climb mountains. </w:t>
      </w:r>
      <w:r>
        <w:rPr>
          <w:color w:val="000000"/>
        </w:rPr>
        <w:t>那天</w:t>
      </w:r>
      <w:r>
        <w:rPr>
          <w:color w:val="000000"/>
        </w:rPr>
        <w:t>,</w:t>
      </w:r>
      <w:r>
        <w:rPr>
          <w:color w:val="000000"/>
        </w:rPr>
        <w:t>人们通常喝菊花酒，吃重阳糕和爬山。</w:t>
      </w:r>
      <w:r>
        <w:rPr>
          <w:color w:val="000000"/>
          <w:lang w:eastAsia="zh-CN"/>
        </w:rPr>
        <w:t>故答案为</w:t>
      </w:r>
      <w:r>
        <w:rPr>
          <w:color w:val="000000"/>
          <w:lang w:eastAsia="zh-CN"/>
        </w:rPr>
        <w:t>Double-Ninth Cakes</w:t>
      </w:r>
      <w:r>
        <w:rPr>
          <w:color w:val="000000"/>
          <w:lang w:eastAsia="zh-CN"/>
        </w:rPr>
        <w:t>。</w:t>
      </w:r>
      <w:r>
        <w:rPr>
          <w:color w:val="000000"/>
          <w:lang w:eastAsia="zh-CN"/>
        </w:rPr>
        <w:t> </w:t>
      </w:r>
      <w:r>
        <w:rPr>
          <w:lang w:eastAsia="zh-CN"/>
        </w:rPr>
        <w:br/>
      </w:r>
      <w:r>
        <w:rPr>
          <w:color w:val="000000"/>
          <w:lang w:eastAsia="zh-CN"/>
        </w:rPr>
        <w:t xml:space="preserve"> </w:t>
      </w:r>
      <w:r>
        <w:rPr>
          <w:color w:val="000000"/>
          <w:lang w:eastAsia="zh-CN"/>
        </w:rPr>
        <w:t>【点评】考查任务型阅读，阅读文章回答问题，在理解问题的基础上通读文章找出答案。</w:t>
      </w:r>
    </w:p>
    <w:p w:rsidR="00106E4E">
      <w:pPr>
        <w:rPr>
          <w:lang w:eastAsia="zh-CN"/>
        </w:rPr>
      </w:pPr>
      <w:r>
        <w:rPr>
          <w:lang w:eastAsia="zh-CN"/>
        </w:rPr>
        <w:t>六、补全对话</w:t>
      </w:r>
      <w:r>
        <w:rPr>
          <w:lang w:eastAsia="zh-CN"/>
        </w:rPr>
        <w:t xml:space="preserve">  </w:t>
      </w:r>
    </w:p>
    <w:p w:rsidR="00106E4E">
      <w:pPr>
        <w:spacing w:after="0"/>
        <w:rPr>
          <w:lang w:eastAsia="zh-CN"/>
        </w:rPr>
      </w:pPr>
      <w:r>
        <w:rPr>
          <w:color w:val="000000"/>
          <w:lang w:eastAsia="zh-CN"/>
        </w:rPr>
        <w:t>14.</w:t>
      </w:r>
      <w:r>
        <w:rPr>
          <w:color w:val="0000FF"/>
          <w:lang w:eastAsia="zh-CN"/>
        </w:rPr>
        <w:t>【答案】</w:t>
      </w:r>
      <w:r>
        <w:rPr>
          <w:color w:val="000000"/>
          <w:lang w:eastAsia="zh-CN"/>
        </w:rPr>
        <w:t xml:space="preserve"> C</w:t>
      </w:r>
      <w:r>
        <w:rPr>
          <w:color w:val="000000"/>
          <w:lang w:eastAsia="zh-CN"/>
        </w:rPr>
        <w:t>；</w:t>
      </w:r>
      <w:r>
        <w:rPr>
          <w:color w:val="000000"/>
          <w:lang w:eastAsia="zh-CN"/>
        </w:rPr>
        <w:t>A</w:t>
      </w:r>
      <w:r>
        <w:rPr>
          <w:color w:val="000000"/>
          <w:lang w:eastAsia="zh-CN"/>
        </w:rPr>
        <w:t>；</w:t>
      </w:r>
      <w:r>
        <w:rPr>
          <w:color w:val="000000"/>
          <w:lang w:eastAsia="zh-CN"/>
        </w:rPr>
        <w:t>F</w:t>
      </w:r>
      <w:r>
        <w:rPr>
          <w:color w:val="000000"/>
          <w:lang w:eastAsia="zh-CN"/>
        </w:rPr>
        <w:t>；</w:t>
      </w:r>
      <w:r>
        <w:rPr>
          <w:color w:val="000000"/>
          <w:lang w:eastAsia="zh-CN"/>
        </w:rPr>
        <w:t>E</w:t>
      </w:r>
      <w:r>
        <w:rPr>
          <w:color w:val="000000"/>
          <w:lang w:eastAsia="zh-CN"/>
        </w:rPr>
        <w:t>；</w:t>
      </w:r>
      <w:r>
        <w:rPr>
          <w:color w:val="000000"/>
          <w:lang w:eastAsia="zh-CN"/>
        </w:rPr>
        <w:t xml:space="preserve">B   </w:t>
      </w:r>
    </w:p>
    <w:p w:rsidR="00106E4E">
      <w:pPr>
        <w:spacing w:after="0"/>
        <w:rPr>
          <w:lang w:eastAsia="zh-CN"/>
        </w:rPr>
      </w:pPr>
      <w:r>
        <w:rPr>
          <w:color w:val="0000FF"/>
          <w:lang w:eastAsia="zh-CN"/>
        </w:rPr>
        <w:t>【考点】</w:t>
      </w:r>
      <w:r>
        <w:rPr>
          <w:color w:val="000000"/>
          <w:lang w:eastAsia="zh-CN"/>
        </w:rPr>
        <w:t>七选五题型</w:t>
      </w:r>
      <w:r>
        <w:rPr>
          <w:color w:val="000000"/>
          <w:lang w:eastAsia="zh-CN"/>
        </w:rPr>
        <w:t xml:space="preserve">    </w:t>
      </w:r>
    </w:p>
    <w:p w:rsidR="00106E4E">
      <w:pPr>
        <w:spacing w:after="0"/>
        <w:rPr>
          <w:lang w:eastAsia="zh-CN"/>
        </w:rPr>
      </w:pPr>
      <w:r>
        <w:rPr>
          <w:color w:val="0000FF"/>
          <w:lang w:eastAsia="zh-CN"/>
        </w:rPr>
        <w:t>【解析】</w:t>
      </w:r>
      <w:r>
        <w:rPr>
          <w:color w:val="000000"/>
          <w:lang w:eastAsia="zh-CN"/>
        </w:rPr>
        <w:t>【分析】大意：康康告诉麦克元宵节的一些知识。</w:t>
      </w:r>
      <w:r>
        <w:rPr>
          <w:lang w:eastAsia="zh-CN"/>
        </w:rPr>
        <w:br/>
      </w:r>
      <w:r>
        <w:rPr>
          <w:color w:val="000000"/>
          <w:lang w:eastAsia="zh-CN"/>
        </w:rPr>
        <w:t xml:space="preserve"> </w:t>
      </w:r>
      <w:r>
        <w:rPr>
          <w:color w:val="000000"/>
        </w:rPr>
        <w:t xml:space="preserve">A. It's on lunar January 15th.    </w:t>
      </w:r>
      <w:r>
        <w:rPr>
          <w:color w:val="000000"/>
        </w:rPr>
        <w:t>在农历正月十五。</w:t>
      </w:r>
      <w:r>
        <w:rPr>
          <w:color w:val="000000"/>
        </w:rPr>
        <w:t> </w:t>
      </w:r>
      <w:r>
        <w:br/>
      </w:r>
      <w:r>
        <w:rPr>
          <w:color w:val="000000"/>
        </w:rPr>
        <w:t xml:space="preserve"> B. The Lantern Festival means the end of the Spring Festival as well.  </w:t>
      </w:r>
      <w:r>
        <w:rPr>
          <w:color w:val="000000"/>
        </w:rPr>
        <w:t>元宵节也意味着春节的结束。</w:t>
      </w:r>
      <w:r>
        <w:br/>
      </w:r>
      <w:r>
        <w:rPr>
          <w:color w:val="000000"/>
        </w:rPr>
        <w:t xml:space="preserve"> C. What would you like to know?  </w:t>
      </w:r>
      <w:r>
        <w:rPr>
          <w:color w:val="000000"/>
        </w:rPr>
        <w:t>你想知道什么？</w:t>
      </w:r>
      <w:r>
        <w:br/>
      </w:r>
      <w:r>
        <w:rPr>
          <w:color w:val="000000"/>
        </w:rPr>
        <w:t xml:space="preserve"> D. Where do you want to go?  </w:t>
      </w:r>
      <w:r>
        <w:rPr>
          <w:color w:val="000000"/>
        </w:rPr>
        <w:t>你想去哪？</w:t>
      </w:r>
      <w:r>
        <w:br/>
      </w:r>
      <w:r>
        <w:rPr>
          <w:color w:val="000000"/>
        </w:rPr>
        <w:t xml:space="preserve"> E. Is there anything else?  </w:t>
      </w:r>
      <w:r>
        <w:rPr>
          <w:color w:val="000000"/>
        </w:rPr>
        <w:t>还有别的事情吗？</w:t>
      </w:r>
      <w:r>
        <w:br/>
      </w:r>
      <w:r>
        <w:rPr>
          <w:color w:val="000000"/>
        </w:rPr>
        <w:t xml:space="preserve"> F. They </w:t>
      </w:r>
      <w:r>
        <w:rPr>
          <w:color w:val="000000"/>
        </w:rPr>
        <w:t>eat sweet dumplings for good luck.   </w:t>
      </w:r>
      <w:r>
        <w:rPr>
          <w:color w:val="000000"/>
        </w:rPr>
        <w:t>他们吃元宵祈求好运。</w:t>
      </w:r>
      <w:r>
        <w:br/>
      </w:r>
      <w:r>
        <w:rPr>
          <w:color w:val="000000"/>
        </w:rPr>
        <w:t xml:space="preserve"> G. They eat rice dumplings, too.   </w:t>
      </w:r>
      <w:r>
        <w:rPr>
          <w:color w:val="000000"/>
          <w:lang w:eastAsia="zh-CN"/>
        </w:rPr>
        <w:t>他们也吃粽子。</w:t>
      </w:r>
      <w:r>
        <w:rPr>
          <w:lang w:eastAsia="zh-CN"/>
        </w:rPr>
        <w:br/>
      </w:r>
      <w:r>
        <w:rPr>
          <w:color w:val="000000"/>
          <w:lang w:eastAsia="zh-CN"/>
        </w:rPr>
        <w:t xml:space="preserve"> </w:t>
      </w:r>
      <w:r>
        <w:rPr>
          <w:color w:val="000000"/>
          <w:lang w:eastAsia="zh-CN"/>
        </w:rPr>
        <w:t>（</w:t>
      </w:r>
      <w:r>
        <w:rPr>
          <w:color w:val="000000"/>
          <w:lang w:eastAsia="zh-CN"/>
        </w:rPr>
        <w:t>1</w:t>
      </w:r>
      <w:r>
        <w:rPr>
          <w:color w:val="000000"/>
          <w:lang w:eastAsia="zh-CN"/>
        </w:rPr>
        <w:t>）根据上文你能告诉我一些有关元宵节的事情吗？可知应是说好的，你想知道什么，故选</w:t>
      </w:r>
      <w:r>
        <w:rPr>
          <w:color w:val="000000"/>
          <w:lang w:eastAsia="zh-CN"/>
        </w:rPr>
        <w:t>C</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）根据上文元宵节是什么时候，可知回答元宵节的日期</w:t>
      </w:r>
      <w:r>
        <w:rPr>
          <w:color w:val="000000"/>
          <w:lang w:eastAsia="zh-CN"/>
        </w:rPr>
        <w:t>——</w:t>
      </w:r>
      <w:r>
        <w:rPr>
          <w:color w:val="000000"/>
          <w:lang w:eastAsia="zh-CN"/>
        </w:rPr>
        <w:t>农历正月十五，故选</w:t>
      </w:r>
      <w:r>
        <w:rPr>
          <w:color w:val="000000"/>
          <w:lang w:eastAsia="zh-CN"/>
        </w:rPr>
        <w:t>A</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）根据上文的人们通常在元宵节做什么？他们通常在晚上庆祝，他们吃元宵祈求好运。故选</w:t>
      </w:r>
      <w:r>
        <w:rPr>
          <w:color w:val="000000"/>
          <w:lang w:eastAsia="zh-CN"/>
        </w:rPr>
        <w:t>F</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）根据下文说的是的，人们还会看灯展猜灯谜，可知应为问还做别</w:t>
      </w:r>
      <w:r>
        <w:rPr>
          <w:color w:val="000000"/>
          <w:lang w:eastAsia="zh-CN"/>
        </w:rPr>
        <w:t>的事情吗？故选</w:t>
      </w:r>
      <w:r>
        <w:rPr>
          <w:color w:val="000000"/>
          <w:lang w:eastAsia="zh-CN"/>
        </w:rPr>
        <w:t>E</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5</w:t>
      </w:r>
      <w:r>
        <w:rPr>
          <w:color w:val="000000"/>
          <w:lang w:eastAsia="zh-CN"/>
        </w:rPr>
        <w:t>）根据上下文内容可知这是所得跟元宵节有关的事情，</w:t>
      </w:r>
      <w:r>
        <w:rPr>
          <w:color w:val="000000"/>
          <w:lang w:eastAsia="zh-CN"/>
        </w:rPr>
        <w:t xml:space="preserve"> </w:t>
      </w:r>
      <w:r>
        <w:rPr>
          <w:color w:val="000000"/>
          <w:lang w:eastAsia="zh-CN"/>
        </w:rPr>
        <w:t>元宵节也意味着春节的结束。放在这里做一个对该节日介绍的总结，故选</w:t>
      </w:r>
      <w:r>
        <w:rPr>
          <w:color w:val="000000"/>
          <w:lang w:eastAsia="zh-CN"/>
        </w:rPr>
        <w:t>B</w:t>
      </w:r>
      <w:r>
        <w:rPr>
          <w:color w:val="000000"/>
          <w:lang w:eastAsia="zh-CN"/>
        </w:rPr>
        <w:t>。</w:t>
      </w:r>
      <w:r>
        <w:rPr>
          <w:lang w:eastAsia="zh-CN"/>
        </w:rPr>
        <w:br/>
      </w:r>
      <w:r>
        <w:rPr>
          <w:color w:val="000000"/>
          <w:lang w:eastAsia="zh-CN"/>
        </w:rPr>
        <w:t xml:space="preserve"> </w:t>
      </w:r>
      <w:r>
        <w:rPr>
          <w:color w:val="000000"/>
          <w:lang w:eastAsia="zh-CN"/>
        </w:rPr>
        <w:t>【点评】考查七选五，七选五的答案选项较少，并且给出的都是句子，因此，我们可以通过句子的完整性或者句子后面的标点符号来判断该句在文章中的位置。另外，通过阅读选项，有可能找出跟其他选项表达完全不同意思的句子，这样的话我们就可以直接将该选项排除。</w:t>
      </w:r>
    </w:p>
    <w:p w:rsidR="00106E4E">
      <w:pPr>
        <w:spacing w:after="0"/>
      </w:pPr>
      <w:r>
        <w:rPr>
          <w:color w:val="000000"/>
        </w:rPr>
        <w:t>15.</w:t>
      </w:r>
      <w:r>
        <w:rPr>
          <w:color w:val="0000FF"/>
        </w:rPr>
        <w:t>【答案】</w:t>
      </w:r>
      <w:r>
        <w:rPr>
          <w:color w:val="000000"/>
        </w:rPr>
        <w:t xml:space="preserve"> Where are you from?</w:t>
      </w:r>
      <w:r>
        <w:rPr>
          <w:color w:val="000000"/>
        </w:rPr>
        <w:t>；</w:t>
      </w:r>
      <w:r>
        <w:rPr>
          <w:color w:val="000000"/>
        </w:rPr>
        <w:t>I've been learning for 3 years.</w:t>
      </w:r>
      <w:r>
        <w:rPr>
          <w:color w:val="000000"/>
        </w:rPr>
        <w:t>；</w:t>
      </w:r>
      <w:r>
        <w:rPr>
          <w:color w:val="000000"/>
        </w:rPr>
        <w:t>W</w:t>
      </w:r>
      <w:r>
        <w:rPr>
          <w:color w:val="000000"/>
        </w:rPr>
        <w:t>hy do you come to the English Corner.</w:t>
      </w:r>
      <w:r>
        <w:rPr>
          <w:color w:val="000000"/>
        </w:rPr>
        <w:t>；</w:t>
      </w:r>
      <w:r>
        <w:rPr>
          <w:color w:val="000000"/>
        </w:rPr>
        <w:t>How do you learn English?</w:t>
      </w:r>
      <w:r>
        <w:rPr>
          <w:color w:val="000000"/>
        </w:rPr>
        <w:t>；</w:t>
      </w:r>
      <w:r>
        <w:rPr>
          <w:color w:val="000000"/>
        </w:rPr>
        <w:t xml:space="preserve">Thank you.   </w:t>
      </w:r>
    </w:p>
    <w:p w:rsidR="00106E4E">
      <w:pPr>
        <w:spacing w:after="0"/>
        <w:rPr>
          <w:lang w:eastAsia="zh-CN"/>
        </w:rPr>
      </w:pPr>
      <w:r>
        <w:rPr>
          <w:color w:val="0000FF"/>
          <w:lang w:eastAsia="zh-CN"/>
        </w:rPr>
        <w:t>【考点】</w:t>
      </w:r>
      <w:r>
        <w:rPr>
          <w:color w:val="000000"/>
          <w:lang w:eastAsia="zh-CN"/>
        </w:rPr>
        <w:t>补全对话</w:t>
      </w:r>
      <w:r>
        <w:rPr>
          <w:color w:val="000000"/>
          <w:lang w:eastAsia="zh-CN"/>
        </w:rPr>
        <w:t xml:space="preserve">    </w:t>
      </w:r>
    </w:p>
    <w:p w:rsidR="00106E4E">
      <w:pPr>
        <w:spacing w:after="0"/>
        <w:rPr>
          <w:lang w:eastAsia="zh-CN"/>
        </w:rPr>
      </w:pPr>
      <w:r>
        <w:rPr>
          <w:color w:val="0000FF"/>
          <w:lang w:eastAsia="zh-CN"/>
        </w:rPr>
        <w:t>【解析】</w:t>
      </w:r>
      <w:r>
        <w:rPr>
          <w:color w:val="000000"/>
          <w:lang w:eastAsia="zh-CN"/>
        </w:rPr>
        <w:t>【分析】大意：两个人在英语角见面作自我介绍。</w:t>
      </w:r>
      <w:r>
        <w:rPr>
          <w:lang w:eastAsia="zh-CN"/>
        </w:rPr>
        <w:br/>
      </w:r>
      <w:r>
        <w:rPr>
          <w:color w:val="000000"/>
          <w:lang w:eastAsia="zh-CN"/>
        </w:rPr>
        <w:t xml:space="preserve"> </w:t>
      </w:r>
      <w:r>
        <w:rPr>
          <w:color w:val="000000"/>
        </w:rPr>
        <w:t>（</w:t>
      </w:r>
      <w:r>
        <w:rPr>
          <w:color w:val="000000"/>
        </w:rPr>
        <w:t>1</w:t>
      </w:r>
      <w:r>
        <w:rPr>
          <w:color w:val="000000"/>
        </w:rPr>
        <w:t>）根据句尾的问号和下文</w:t>
      </w:r>
      <w:r>
        <w:rPr>
          <w:color w:val="000000"/>
        </w:rPr>
        <w:t xml:space="preserve"> I am from Grade Nine </w:t>
      </w:r>
      <w:r>
        <w:rPr>
          <w:color w:val="000000"/>
        </w:rPr>
        <w:t>我来自九年级，可知应为问你来自哪里？询问地点，用哪里，</w:t>
      </w:r>
      <w:r>
        <w:rPr>
          <w:color w:val="000000"/>
        </w:rPr>
        <w:t>where</w:t>
      </w:r>
      <w:r>
        <w:rPr>
          <w:color w:val="000000"/>
        </w:rPr>
        <w:t>，来自，</w:t>
      </w:r>
      <w:r>
        <w:rPr>
          <w:color w:val="000000"/>
        </w:rPr>
        <w:t>from</w:t>
      </w:r>
      <w:r>
        <w:rPr>
          <w:color w:val="000000"/>
        </w:rPr>
        <w:t>，你，</w:t>
      </w:r>
      <w:r>
        <w:rPr>
          <w:color w:val="000000"/>
        </w:rPr>
        <w:t>you</w:t>
      </w:r>
      <w:r>
        <w:rPr>
          <w:color w:val="000000"/>
        </w:rPr>
        <w:t>，</w:t>
      </w:r>
      <w:r>
        <w:rPr>
          <w:color w:val="000000"/>
        </w:rPr>
        <w:t>be</w:t>
      </w:r>
      <w:r>
        <w:rPr>
          <w:color w:val="000000"/>
        </w:rPr>
        <w:t>动词用</w:t>
      </w:r>
      <w:r>
        <w:rPr>
          <w:color w:val="000000"/>
        </w:rPr>
        <w:t>are</w:t>
      </w:r>
      <w:r>
        <w:rPr>
          <w:color w:val="000000"/>
        </w:rPr>
        <w:t>，故填</w:t>
      </w:r>
      <w:r>
        <w:rPr>
          <w:color w:val="000000"/>
        </w:rPr>
        <w:t>Where are you from</w:t>
      </w:r>
      <w:r>
        <w:rPr>
          <w:color w:val="000000"/>
        </w:rPr>
        <w:t>。</w:t>
      </w:r>
      <w:r>
        <w:br/>
      </w:r>
      <w:r>
        <w:rPr>
          <w:color w:val="000000"/>
        </w:rPr>
        <w:t xml:space="preserve"> </w:t>
      </w:r>
      <w:r>
        <w:rPr>
          <w:color w:val="000000"/>
        </w:rPr>
        <w:t>（</w:t>
      </w:r>
      <w:r>
        <w:rPr>
          <w:color w:val="000000"/>
        </w:rPr>
        <w:t>2</w:t>
      </w:r>
      <w:r>
        <w:rPr>
          <w:color w:val="000000"/>
        </w:rPr>
        <w:t>）根据上文的</w:t>
      </w:r>
      <w:r>
        <w:rPr>
          <w:color w:val="000000"/>
        </w:rPr>
        <w:t xml:space="preserve"> How long have you been learning English?</w:t>
      </w:r>
      <w:r>
        <w:rPr>
          <w:color w:val="000000"/>
        </w:rPr>
        <w:t>你学英语多长时间了？和下文的</w:t>
      </w:r>
      <w:r>
        <w:rPr>
          <w:color w:val="000000"/>
        </w:rPr>
        <w:t>Three years</w:t>
      </w:r>
      <w:r>
        <w:rPr>
          <w:color w:val="000000"/>
        </w:rPr>
        <w:t>？三年，应为我已经学英语三年了。用现在完成进行时，</w:t>
      </w:r>
      <w:r>
        <w:rPr>
          <w:color w:val="000000"/>
        </w:rPr>
        <w:t>have been doing</w:t>
      </w:r>
      <w:r>
        <w:rPr>
          <w:color w:val="000000"/>
        </w:rPr>
        <w:t>，学习，</w:t>
      </w:r>
      <w:r>
        <w:rPr>
          <w:color w:val="000000"/>
        </w:rPr>
        <w:t>learn</w:t>
      </w:r>
      <w:r>
        <w:rPr>
          <w:color w:val="000000"/>
        </w:rPr>
        <w:t>，</w:t>
      </w:r>
      <w:r>
        <w:rPr>
          <w:color w:val="000000"/>
        </w:rPr>
        <w:t>3</w:t>
      </w:r>
      <w:r>
        <w:rPr>
          <w:color w:val="000000"/>
        </w:rPr>
        <w:t>年，</w:t>
      </w:r>
      <w:r>
        <w:rPr>
          <w:color w:val="000000"/>
        </w:rPr>
        <w:t>for 3 years</w:t>
      </w:r>
      <w:r>
        <w:rPr>
          <w:color w:val="000000"/>
        </w:rPr>
        <w:t>，故填</w:t>
      </w:r>
      <w:r>
        <w:rPr>
          <w:color w:val="000000"/>
        </w:rPr>
        <w:t xml:space="preserve"> I've been learning for 3 years </w:t>
      </w:r>
      <w:r>
        <w:rPr>
          <w:color w:val="000000"/>
        </w:rPr>
        <w:t>。</w:t>
      </w:r>
      <w:r>
        <w:br/>
      </w:r>
      <w:r>
        <w:rPr>
          <w:color w:val="000000"/>
        </w:rPr>
        <w:t xml:space="preserve"> </w:t>
      </w:r>
      <w:r>
        <w:rPr>
          <w:color w:val="000000"/>
        </w:rPr>
        <w:t>（</w:t>
      </w:r>
      <w:r>
        <w:rPr>
          <w:color w:val="000000"/>
        </w:rPr>
        <w:t>3</w:t>
      </w:r>
      <w:r>
        <w:rPr>
          <w:color w:val="000000"/>
        </w:rPr>
        <w:t>）根据句尾的问号和下文</w:t>
      </w:r>
      <w:r>
        <w:rPr>
          <w:color w:val="000000"/>
        </w:rPr>
        <w:t xml:space="preserve"> Because I like English and I think I can learn a lot in the Engli</w:t>
      </w:r>
      <w:r>
        <w:rPr>
          <w:color w:val="000000"/>
        </w:rPr>
        <w:t>sh Corner</w:t>
      </w:r>
      <w:r>
        <w:rPr>
          <w:color w:val="000000"/>
        </w:rPr>
        <w:t>因为我喜欢英语并且我认为在英语角能学到很多的英语，可知问的是为什么要来英语角，对原因进行提问，用</w:t>
      </w:r>
      <w:r>
        <w:rPr>
          <w:color w:val="000000"/>
        </w:rPr>
        <w:t>why</w:t>
      </w:r>
      <w:r>
        <w:rPr>
          <w:color w:val="000000"/>
        </w:rPr>
        <w:t>，来，</w:t>
      </w:r>
      <w:r>
        <w:rPr>
          <w:color w:val="000000"/>
        </w:rPr>
        <w:t>come to</w:t>
      </w:r>
      <w:r>
        <w:rPr>
          <w:color w:val="000000"/>
        </w:rPr>
        <w:t>，故填</w:t>
      </w:r>
      <w:r>
        <w:rPr>
          <w:color w:val="000000"/>
        </w:rPr>
        <w:t xml:space="preserve"> Why do you come to the English Corner</w:t>
      </w:r>
      <w:r>
        <w:rPr>
          <w:color w:val="000000"/>
        </w:rPr>
        <w:t>。</w:t>
      </w:r>
      <w:r>
        <w:br/>
      </w:r>
      <w:r>
        <w:rPr>
          <w:color w:val="000000"/>
        </w:rPr>
        <w:t xml:space="preserve"> </w:t>
      </w:r>
      <w:r>
        <w:rPr>
          <w:color w:val="000000"/>
        </w:rPr>
        <w:t>（</w:t>
      </w:r>
      <w:r>
        <w:rPr>
          <w:color w:val="000000"/>
        </w:rPr>
        <w:t>4</w:t>
      </w:r>
      <w:r>
        <w:rPr>
          <w:color w:val="000000"/>
        </w:rPr>
        <w:t>）根据下文</w:t>
      </w:r>
      <w:r>
        <w:rPr>
          <w:color w:val="000000"/>
        </w:rPr>
        <w:t>I often listen some English news and watch some English movies.</w:t>
      </w:r>
      <w:r>
        <w:rPr>
          <w:color w:val="000000"/>
        </w:rPr>
        <w:t>我经常听一些英语新闻、看些英语电影。可知为问学习英语的方式，对方式进行提问，用</w:t>
      </w:r>
      <w:r>
        <w:rPr>
          <w:color w:val="000000"/>
        </w:rPr>
        <w:t>how</w:t>
      </w:r>
      <w:r>
        <w:rPr>
          <w:color w:val="000000"/>
        </w:rPr>
        <w:t>，学习英语，</w:t>
      </w:r>
      <w:r>
        <w:rPr>
          <w:color w:val="000000"/>
        </w:rPr>
        <w:t>learn English</w:t>
      </w:r>
      <w:r>
        <w:rPr>
          <w:color w:val="000000"/>
        </w:rPr>
        <w:t>，故填</w:t>
      </w:r>
      <w:r>
        <w:rPr>
          <w:color w:val="000000"/>
        </w:rPr>
        <w:t xml:space="preserve"> How do </w:t>
      </w:r>
      <w:r>
        <w:rPr>
          <w:color w:val="000000"/>
        </w:rPr>
        <w:t>you learn English</w:t>
      </w:r>
      <w:r>
        <w:rPr>
          <w:color w:val="000000"/>
        </w:rPr>
        <w:t>。</w:t>
      </w:r>
      <w:r>
        <w:br/>
      </w:r>
      <w:r>
        <w:rPr>
          <w:color w:val="000000"/>
        </w:rPr>
        <w:t xml:space="preserve"> </w:t>
      </w:r>
      <w:r>
        <w:rPr>
          <w:color w:val="000000"/>
        </w:rPr>
        <w:t>（</w:t>
      </w:r>
      <w:r>
        <w:rPr>
          <w:color w:val="000000"/>
        </w:rPr>
        <w:t>5</w:t>
      </w:r>
      <w:r>
        <w:rPr>
          <w:color w:val="000000"/>
        </w:rPr>
        <w:t>）根据上文</w:t>
      </w:r>
      <w:r>
        <w:rPr>
          <w:color w:val="000000"/>
        </w:rPr>
        <w:t>You speak good English</w:t>
      </w:r>
      <w:r>
        <w:rPr>
          <w:color w:val="000000"/>
        </w:rPr>
        <w:t>你英语说得很好，受到表扬后，应表示感谢，谢谢，</w:t>
      </w:r>
      <w:r>
        <w:rPr>
          <w:color w:val="000000"/>
        </w:rPr>
        <w:t>Thank you</w:t>
      </w:r>
      <w:r>
        <w:rPr>
          <w:color w:val="000000"/>
        </w:rPr>
        <w:t>，故填</w:t>
      </w:r>
      <w:r>
        <w:rPr>
          <w:color w:val="000000"/>
        </w:rPr>
        <w:t xml:space="preserve"> Thank you </w:t>
      </w:r>
      <w:r>
        <w:rPr>
          <w:color w:val="000000"/>
        </w:rPr>
        <w:t>。</w:t>
      </w:r>
      <w:r>
        <w:br/>
      </w:r>
      <w:r>
        <w:rPr>
          <w:color w:val="000000"/>
        </w:rPr>
        <w:t xml:space="preserve"> </w:t>
      </w:r>
      <w:r>
        <w:rPr>
          <w:color w:val="000000"/>
          <w:lang w:eastAsia="zh-CN"/>
        </w:rPr>
        <w:t>【点评】考查补全对话，首先浏览整个对话，掌握大意，答题过程中结合上下文内容进行作答，最后通读检查是否符合逻辑。</w:t>
      </w:r>
    </w:p>
    <w:p w:rsidR="00106E4E">
      <w:pPr>
        <w:spacing w:after="0"/>
        <w:rPr>
          <w:lang w:eastAsia="zh-CN"/>
        </w:rPr>
      </w:pPr>
    </w:p>
    <w:p w:rsidR="00106E4E">
      <w:r>
        <w:t>七、书面表达</w:t>
      </w:r>
      <w:r>
        <w:t xml:space="preserve">  </w:t>
      </w:r>
    </w:p>
    <w:p w:rsidR="00106E4E">
      <w:pPr>
        <w:spacing w:after="0"/>
      </w:pPr>
      <w:r>
        <w:rPr>
          <w:color w:val="000000"/>
        </w:rPr>
        <w:t>16.</w:t>
      </w:r>
      <w:r>
        <w:rPr>
          <w:color w:val="0000FF"/>
        </w:rPr>
        <w:t>【答案】</w:t>
      </w:r>
      <w:r>
        <w:rPr>
          <w:color w:val="000000"/>
        </w:rPr>
        <w:t xml:space="preserve"> The Mid-Autumn Festival</w:t>
      </w:r>
    </w:p>
    <w:p w:rsidR="00106E4E">
      <w:pPr>
        <w:spacing w:after="0"/>
      </w:pPr>
    </w:p>
    <w:p w:rsidR="00106E4E">
      <w:pPr>
        <w:spacing w:after="0"/>
      </w:pPr>
      <w:r>
        <w:rPr>
          <w:color w:val="000000"/>
        </w:rPr>
        <w:t xml:space="preserve">    Lunar August 15th of a year is Mid-Autumn Festival. It </w:t>
      </w:r>
      <w:r>
        <w:rPr>
          <w:color w:val="000000"/>
        </w:rPr>
        <w:t>is one of the most important festivals in China. It is also a Chinese traditional festival. On this day, people often get together to have a big dinner with their family. At night, people oft en enjoy the bright full moon and eat all kinds of delicious moo</w:t>
      </w:r>
      <w:r>
        <w:rPr>
          <w:color w:val="000000"/>
        </w:rPr>
        <w:t>ncakes in the open air. The mooncakes are round like the moon. They carry people's wishes to the families they love. Some people don't come back home until mid-night. How happy they are on this day!</w:t>
      </w:r>
    </w:p>
    <w:p w:rsidR="00106E4E">
      <w:pPr>
        <w:spacing w:after="0"/>
      </w:pPr>
      <w:r>
        <w:rPr>
          <w:color w:val="000000"/>
        </w:rPr>
        <w:t>    This is the Mid-autumn Festival in China. I hope you'</w:t>
      </w:r>
      <w:r>
        <w:rPr>
          <w:color w:val="000000"/>
        </w:rPr>
        <w:t xml:space="preserve">ll like it. </w:t>
      </w:r>
    </w:p>
    <w:p w:rsidR="00106E4E">
      <w:pPr>
        <w:spacing w:after="0"/>
      </w:pPr>
      <w:r>
        <w:rPr>
          <w:color w:val="0000FF"/>
        </w:rPr>
        <w:t>【考点】</w:t>
      </w:r>
      <w:r>
        <w:rPr>
          <w:color w:val="000000"/>
        </w:rPr>
        <w:t>命题作文</w:t>
      </w:r>
      <w:r>
        <w:rPr>
          <w:color w:val="000000"/>
        </w:rPr>
        <w:t xml:space="preserve">    </w:t>
      </w:r>
    </w:p>
    <w:p w:rsidR="00106E4E">
      <w:pPr>
        <w:spacing w:after="0"/>
        <w:rPr>
          <w:lang w:eastAsia="zh-CN"/>
        </w:rPr>
      </w:pPr>
      <w:r>
        <w:rPr>
          <w:color w:val="0000FF"/>
        </w:rPr>
        <w:t>【解析】</w:t>
      </w:r>
      <w:r>
        <w:rPr>
          <w:color w:val="000000"/>
        </w:rPr>
        <w:t>【分析】这是一篇命题作文，主要要求以</w:t>
      </w:r>
      <w:r>
        <w:rPr>
          <w:color w:val="000000"/>
        </w:rPr>
        <w:t>“The Mid-Autumn Festival”</w:t>
      </w:r>
      <w:r>
        <w:rPr>
          <w:color w:val="000000"/>
        </w:rPr>
        <w:t>为题写一篇说明文，写作中要包括所给参考词汇及要点。</w:t>
      </w:r>
      <w:r>
        <w:rPr>
          <w:color w:val="000000"/>
          <w:lang w:eastAsia="zh-CN"/>
        </w:rPr>
        <w:t>根据内容要求可知应使用一般现在时态，以第三人称单数为主语，注意上下文的联系、符合逻辑关系、符合英文表达形式。</w:t>
      </w:r>
      <w:r>
        <w:rPr>
          <w:lang w:eastAsia="zh-CN"/>
        </w:rPr>
        <w:br/>
      </w:r>
      <w:r>
        <w:rPr>
          <w:color w:val="000000"/>
          <w:lang w:eastAsia="zh-CN"/>
        </w:rPr>
        <w:t xml:space="preserve"> </w:t>
      </w:r>
      <w:r>
        <w:rPr>
          <w:color w:val="000000"/>
        </w:rPr>
        <w:t>【点评】这是一篇优秀的短文，短文的内容完整，符合题目要求；按要求使用了题目中要求的词汇</w:t>
      </w:r>
      <w:r>
        <w:rPr>
          <w:color w:val="000000"/>
        </w:rPr>
        <w:t xml:space="preserve">one of the most important… </w:t>
      </w:r>
      <w:r>
        <w:rPr>
          <w:color w:val="000000"/>
        </w:rPr>
        <w:t>；</w:t>
      </w:r>
      <w:r>
        <w:rPr>
          <w:color w:val="000000"/>
        </w:rPr>
        <w:t>Chinese traditional festival</w:t>
      </w:r>
      <w:r>
        <w:rPr>
          <w:color w:val="000000"/>
        </w:rPr>
        <w:t>；</w:t>
      </w:r>
      <w:r>
        <w:rPr>
          <w:color w:val="000000"/>
        </w:rPr>
        <w:t xml:space="preserve"> g</w:t>
      </w:r>
      <w:r>
        <w:rPr>
          <w:color w:val="000000"/>
        </w:rPr>
        <w:t>et together</w:t>
      </w:r>
      <w:r>
        <w:rPr>
          <w:color w:val="000000"/>
        </w:rPr>
        <w:t>；</w:t>
      </w:r>
      <w:r>
        <w:rPr>
          <w:color w:val="000000"/>
        </w:rPr>
        <w:t xml:space="preserve"> have a big dinner</w:t>
      </w:r>
      <w:r>
        <w:rPr>
          <w:color w:val="000000"/>
        </w:rPr>
        <w:t>；</w:t>
      </w:r>
      <w:r>
        <w:rPr>
          <w:color w:val="000000"/>
        </w:rPr>
        <w:t xml:space="preserve"> enjoy the bright full moon</w:t>
      </w:r>
      <w:r>
        <w:rPr>
          <w:color w:val="000000"/>
        </w:rPr>
        <w:t>；</w:t>
      </w:r>
      <w:r>
        <w:rPr>
          <w:color w:val="000000"/>
        </w:rPr>
        <w:t xml:space="preserve"> carry people's wishes to the families they love</w:t>
      </w:r>
      <w:r>
        <w:rPr>
          <w:color w:val="000000"/>
        </w:rPr>
        <w:t>，把他们串联到了短文里，意思比较清楚。</w:t>
      </w:r>
      <w:r>
        <w:rPr>
          <w:color w:val="000000"/>
          <w:lang w:eastAsia="zh-CN"/>
        </w:rPr>
        <w:t>另外，作者也使用了正确的人称和时态，句子表达符合英语的表达习惯，语法也很准确。</w:t>
      </w:r>
    </w:p>
    <w:sectPr w:rsidSect="00106E4E">
      <w:headerReference w:type="even" r:id="rId10"/>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20002A87" w:usb1="80000000" w:usb2="00000008"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E4E">
    <w:pPr>
      <w:pStyle w:val="Header"/>
      <w:pBdr>
        <w:bottom w:val="none" w:sz="0" w:space="0" w:color="auto"/>
      </w:pBdr>
    </w:pPr>
    <w:r>
      <w:pict>
        <v:rect id="Rectangle 7" o:spid="_x0000_s2049" style="width:42.15pt;height:57pt;margin-top:-43pt;margin-left:1056.4pt;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position:absolute;v-text-anchor:middle;z-index:251659264" o:preferrelative="t">
          <v:textbox style="layout-flow:vertical;mso-layout-flow-alt:bottom-to-top">
            <w:txbxContent>
              <w:p w:rsidR="00106E4E">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position:absolute;v-text-anchor:middle;z-index:251660288" o:preferrelative="t" fillcolor="#d8d8d8">
          <v:textbox style="layout-flow:vertical;mso-layout-flow-alt:bottom-to-top">
            <w:txbxContent>
              <w:p w:rsidR="00106E4E" w:rsidP="0096721E">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position:absolute;v-text-anchor:middle;z-index:251661312" o:preferrelative="t">
          <v:textbox style="layout-flow:vertical;mso-layout-flow-alt:bottom-to-top">
            <w:txbxContent>
              <w:p w:rsidR="00106E4E">
                <w:pPr>
                  <w:spacing w:after="0" w:line="240" w:lineRule="auto"/>
                  <w:jc w:val="distribute"/>
                  <w:rPr>
                    <w:lang w:eastAsia="zh-CN"/>
                  </w:rPr>
                </w:pPr>
                <w:r>
                  <w:t>………</w:t>
                </w:r>
                <w: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A177498"/>
    <w:multiLevelType w:val="hybridMultilevel"/>
    <w:tmpl w:val="0780F3E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5BA28BE"/>
    <w:multiLevelType w:val="hybridMultilevel"/>
    <w:tmpl w:val="5E08B2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0"/>
  </w:num>
  <w:num w:numId="7">
    <w:abstractNumId w:val="4"/>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1CD1"/>
    <w:rsid w:val="00035A1A"/>
    <w:rsid w:val="00081CD1"/>
    <w:rsid w:val="00105B32"/>
    <w:rsid w:val="00106E4E"/>
    <w:rsid w:val="0016193D"/>
    <w:rsid w:val="0019595E"/>
    <w:rsid w:val="001961DB"/>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6721E"/>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E4E"/>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106E4E"/>
    <w:rPr>
      <w:sz w:val="18"/>
      <w:szCs w:val="18"/>
    </w:rPr>
  </w:style>
  <w:style w:type="paragraph" w:styleId="Footer">
    <w:name w:val="footer"/>
    <w:basedOn w:val="Normal"/>
    <w:link w:val="Char0"/>
    <w:uiPriority w:val="99"/>
    <w:unhideWhenUsed/>
    <w:qFormat/>
    <w:rsid w:val="00106E4E"/>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106E4E"/>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106E4E"/>
    <w:rPr>
      <w:sz w:val="18"/>
      <w:szCs w:val="18"/>
    </w:rPr>
  </w:style>
  <w:style w:type="character" w:customStyle="1" w:styleId="Char0">
    <w:name w:val="页脚 Char"/>
    <w:link w:val="Footer"/>
    <w:uiPriority w:val="99"/>
    <w:qFormat/>
    <w:rsid w:val="00106E4E"/>
    <w:rPr>
      <w:sz w:val="18"/>
      <w:szCs w:val="18"/>
    </w:rPr>
  </w:style>
  <w:style w:type="character" w:customStyle="1" w:styleId="Char1">
    <w:name w:val="批注框文本 Char"/>
    <w:link w:val="BalloonText"/>
    <w:uiPriority w:val="99"/>
    <w:semiHidden/>
    <w:qFormat/>
    <w:rsid w:val="00106E4E"/>
    <w:rPr>
      <w:sz w:val="18"/>
      <w:szCs w:val="18"/>
    </w:rPr>
  </w:style>
  <w:style w:type="paragraph" w:customStyle="1" w:styleId="1">
    <w:name w:val="正文1"/>
    <w:qFormat/>
    <w:rsid w:val="00106E4E"/>
    <w:pPr>
      <w:jc w:val="both"/>
    </w:pPr>
    <w:rPr>
      <w:kern w:val="2"/>
      <w:sz w:val="21"/>
      <w:szCs w:val="21"/>
    </w:rPr>
  </w:style>
  <w:style w:type="character" w:customStyle="1" w:styleId="15">
    <w:name w:val="15"/>
    <w:qFormat/>
    <w:rsid w:val="00106E4E"/>
    <w:rPr>
      <w:rFonts w:ascii="Times New Roman" w:hAnsi="Times New Roman" w:cs="Times New Roman" w:hint="default"/>
      <w:color w:val="0000FF"/>
      <w:u w:val="single"/>
    </w:rPr>
  </w:style>
  <w:style w:type="paragraph" w:customStyle="1" w:styleId="2">
    <w:name w:val="正文2"/>
    <w:qFormat/>
    <w:rsid w:val="00106E4E"/>
    <w:pPr>
      <w:jc w:val="both"/>
    </w:pPr>
    <w:rPr>
      <w:kern w:val="2"/>
      <w:sz w:val="21"/>
      <w:szCs w:val="21"/>
    </w:rPr>
  </w:style>
  <w:style w:type="character" w:customStyle="1" w:styleId="DefaultParagraphFontPHPDOCX">
    <w:name w:val="Default Paragraph Font PHPDOCX"/>
    <w:uiPriority w:val="1"/>
    <w:semiHidden/>
    <w:unhideWhenUsed/>
    <w:rsid w:val="00106E4E"/>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106E4E"/>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Props1.xml><?xml version="1.0" encoding="utf-8"?>
<ds:datastoreItem xmlns:ds="http://schemas.openxmlformats.org/officeDocument/2006/customXml" ds:itemID="{DD8702C4-0A2C-48FC-AE9C-80CA7F2FC5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8560</Words>
  <Characters>18747</Characters>
  <Application>Microsoft Office Word</Application>
  <DocSecurity>0</DocSecurity>
  <Lines>480</Lines>
  <Paragraphs>333</Paragraphs>
  <ScaleCrop>false</ScaleCrop>
  <Company/>
  <LinksUpToDate>false</LinksUpToDate>
  <CharactersWithSpaces>26974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Users</cp:lastModifiedBy>
  <cp:revision>7</cp:revision>
  <dcterms:created xsi:type="dcterms:W3CDTF">2013-12-09T06:44:00Z</dcterms:created>
  <dcterms:modified xsi:type="dcterms:W3CDTF">2019-11-27T21:31:00Z</dcterms:modified>
</cp:coreProperties>
</file>